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8C4122" w:rsidRDefault="00EF1336" w:rsidP="00EF1336">
      <w:pPr>
        <w:autoSpaceDE w:val="0"/>
        <w:jc w:val="both"/>
        <w:rPr>
          <w:rFonts w:cs="Arial"/>
          <w:b/>
          <w:iCs/>
          <w:szCs w:val="22"/>
        </w:rPr>
      </w:pPr>
      <w:r w:rsidRPr="008C4122">
        <w:rPr>
          <w:rFonts w:cs="Arial"/>
          <w:b/>
          <w:iCs/>
          <w:szCs w:val="22"/>
        </w:rPr>
        <w:t>1.Общие положения.</w:t>
      </w:r>
    </w:p>
    <w:p w:rsidR="003D7CDE" w:rsidRDefault="003D7CDE" w:rsidP="009F0E3A">
      <w:pPr>
        <w:spacing w:before="0"/>
        <w:ind w:firstLine="709"/>
        <w:jc w:val="both"/>
        <w:rPr>
          <w:rFonts w:cs="Arial"/>
          <w:b/>
          <w:szCs w:val="22"/>
        </w:rPr>
      </w:pPr>
    </w:p>
    <w:p w:rsidR="009F0E3A" w:rsidRPr="008C4122" w:rsidRDefault="003444DD" w:rsidP="003D7CDE">
      <w:pPr>
        <w:spacing w:before="0"/>
        <w:jc w:val="both"/>
        <w:rPr>
          <w:rFonts w:cs="Arial"/>
          <w:szCs w:val="22"/>
        </w:rPr>
      </w:pPr>
      <w:r w:rsidRPr="008C4122">
        <w:rPr>
          <w:rFonts w:cs="Arial"/>
          <w:b/>
          <w:szCs w:val="22"/>
        </w:rPr>
        <w:t>Предмет закупки</w:t>
      </w:r>
      <w:r w:rsidRPr="008C4122">
        <w:rPr>
          <w:rFonts w:cs="Arial"/>
          <w:szCs w:val="22"/>
        </w:rPr>
        <w:t xml:space="preserve">: </w:t>
      </w:r>
      <w:r w:rsidR="00264E01" w:rsidRPr="008C4122">
        <w:rPr>
          <w:rFonts w:cs="Arial"/>
          <w:szCs w:val="22"/>
        </w:rPr>
        <w:t xml:space="preserve">Услуги по </w:t>
      </w:r>
      <w:r w:rsidR="00FC32D2" w:rsidRPr="008C4122">
        <w:rPr>
          <w:rFonts w:cs="Arial"/>
          <w:szCs w:val="22"/>
        </w:rPr>
        <w:t>нанесению дорожной разметки, установке и содержанию дорожных знаков на территории ОАО «</w:t>
      </w:r>
      <w:proofErr w:type="spellStart"/>
      <w:r w:rsidR="00FC32D2" w:rsidRPr="008C4122">
        <w:rPr>
          <w:rFonts w:cs="Arial"/>
          <w:szCs w:val="22"/>
        </w:rPr>
        <w:t>Славнефть</w:t>
      </w:r>
      <w:proofErr w:type="spellEnd"/>
      <w:r w:rsidR="00FC32D2" w:rsidRPr="008C4122">
        <w:rPr>
          <w:rFonts w:cs="Arial"/>
          <w:szCs w:val="22"/>
        </w:rPr>
        <w:t>-ЯНОС»</w:t>
      </w:r>
      <w:r w:rsidR="00264E01" w:rsidRPr="008C4122">
        <w:rPr>
          <w:rFonts w:cs="Arial"/>
          <w:szCs w:val="22"/>
        </w:rPr>
        <w:t>.</w:t>
      </w:r>
    </w:p>
    <w:p w:rsidR="003444DD" w:rsidRPr="008C4122" w:rsidRDefault="003444DD" w:rsidP="003444DD">
      <w:pPr>
        <w:jc w:val="both"/>
        <w:rPr>
          <w:rFonts w:cs="Arial"/>
          <w:b/>
          <w:szCs w:val="22"/>
          <w:u w:val="single"/>
        </w:rPr>
      </w:pPr>
      <w:r w:rsidRPr="008C4122">
        <w:rPr>
          <w:rFonts w:cs="Arial"/>
          <w:b/>
          <w:szCs w:val="22"/>
        </w:rPr>
        <w:t>Заказчик:</w:t>
      </w:r>
      <w:r w:rsidRPr="008C4122">
        <w:rPr>
          <w:rFonts w:cs="Arial"/>
          <w:szCs w:val="22"/>
        </w:rPr>
        <w:t xml:space="preserve"> Открытое </w:t>
      </w:r>
      <w:r w:rsidR="0067539D" w:rsidRPr="008C4122">
        <w:rPr>
          <w:rFonts w:cs="Arial"/>
          <w:szCs w:val="22"/>
        </w:rPr>
        <w:t>а</w:t>
      </w:r>
      <w:r w:rsidRPr="008C4122">
        <w:rPr>
          <w:rFonts w:cs="Arial"/>
          <w:szCs w:val="22"/>
        </w:rPr>
        <w:t xml:space="preserve">кционерное </w:t>
      </w:r>
      <w:r w:rsidR="0067539D" w:rsidRPr="008C4122">
        <w:rPr>
          <w:rFonts w:cs="Arial"/>
          <w:szCs w:val="22"/>
        </w:rPr>
        <w:t>о</w:t>
      </w:r>
      <w:r w:rsidRPr="008C4122">
        <w:rPr>
          <w:rFonts w:cs="Arial"/>
          <w:szCs w:val="22"/>
        </w:rPr>
        <w:t>бщество «Славнефть – Ярославнефтеоргсинтез» (ОАО «Славнефть – ЯНОС»).</w:t>
      </w:r>
    </w:p>
    <w:p w:rsidR="00195980" w:rsidRPr="008C4122" w:rsidRDefault="00195980" w:rsidP="00195980">
      <w:pPr>
        <w:spacing w:before="0"/>
        <w:jc w:val="both"/>
        <w:rPr>
          <w:rFonts w:cs="Arial"/>
          <w:b/>
          <w:szCs w:val="22"/>
        </w:rPr>
      </w:pPr>
    </w:p>
    <w:p w:rsidR="00FB6BF6" w:rsidRPr="008C4122" w:rsidRDefault="00FB6BF6" w:rsidP="00FB6BF6">
      <w:pPr>
        <w:tabs>
          <w:tab w:val="left" w:pos="851"/>
        </w:tabs>
        <w:spacing w:before="0"/>
        <w:jc w:val="both"/>
        <w:rPr>
          <w:rFonts w:cs="Arial"/>
          <w:szCs w:val="22"/>
        </w:rPr>
      </w:pPr>
      <w:r w:rsidRPr="008C4122">
        <w:rPr>
          <w:rFonts w:cs="Arial"/>
          <w:b/>
          <w:szCs w:val="22"/>
        </w:rPr>
        <w:t>Плановые сроки выполнения работ/оказания услуг:</w:t>
      </w:r>
      <w:r w:rsidRPr="008C4122">
        <w:rPr>
          <w:rFonts w:cs="Arial"/>
          <w:szCs w:val="22"/>
        </w:rPr>
        <w:t xml:space="preserve"> май 2018 г.- ноябрь 2019 г.,</w:t>
      </w:r>
    </w:p>
    <w:p w:rsidR="00FB6BF6" w:rsidRPr="008C4122" w:rsidRDefault="00FB6BF6" w:rsidP="00FB6BF6">
      <w:pPr>
        <w:tabs>
          <w:tab w:val="left" w:pos="851"/>
        </w:tabs>
        <w:spacing w:before="0"/>
        <w:jc w:val="both"/>
        <w:rPr>
          <w:rFonts w:cs="Arial"/>
          <w:szCs w:val="22"/>
        </w:rPr>
      </w:pPr>
      <w:r w:rsidRPr="008C4122">
        <w:rPr>
          <w:rFonts w:cs="Arial"/>
          <w:szCs w:val="22"/>
        </w:rPr>
        <w:t>- в рабочие дни: с 8 час. 00 мин. до 17 час. 00 мин.;</w:t>
      </w:r>
    </w:p>
    <w:p w:rsidR="00FB6BF6" w:rsidRPr="008C4122" w:rsidRDefault="00FB6BF6" w:rsidP="00FB6BF6">
      <w:pPr>
        <w:tabs>
          <w:tab w:val="left" w:pos="851"/>
        </w:tabs>
        <w:spacing w:before="0"/>
        <w:jc w:val="both"/>
        <w:rPr>
          <w:rFonts w:cs="Arial"/>
          <w:szCs w:val="22"/>
        </w:rPr>
      </w:pPr>
      <w:r w:rsidRPr="008C4122">
        <w:rPr>
          <w:rFonts w:cs="Arial"/>
          <w:szCs w:val="22"/>
        </w:rPr>
        <w:t>- по разовым заявкам Заказчика в выходные и праздничные дни.</w:t>
      </w:r>
    </w:p>
    <w:p w:rsidR="00FB6BF6" w:rsidRPr="008C4122" w:rsidRDefault="00FB6BF6" w:rsidP="00FB6BF6">
      <w:pPr>
        <w:tabs>
          <w:tab w:val="left" w:pos="851"/>
        </w:tabs>
        <w:spacing w:before="0"/>
        <w:jc w:val="both"/>
        <w:rPr>
          <w:rFonts w:cs="Arial"/>
          <w:szCs w:val="22"/>
        </w:rPr>
      </w:pPr>
    </w:p>
    <w:p w:rsidR="00195980" w:rsidRPr="008C4122" w:rsidRDefault="00FB6BF6" w:rsidP="00FB6BF6">
      <w:pPr>
        <w:spacing w:before="0"/>
        <w:jc w:val="both"/>
        <w:rPr>
          <w:rFonts w:cs="Arial"/>
          <w:color w:val="000000"/>
          <w:szCs w:val="22"/>
        </w:rPr>
      </w:pPr>
      <w:r w:rsidRPr="008C4122">
        <w:rPr>
          <w:rFonts w:cs="Arial"/>
          <w:szCs w:val="22"/>
        </w:rPr>
        <w:t>Начало работ – 01.05.2018 г. окончание работ – 30.11.2019 г.</w:t>
      </w:r>
    </w:p>
    <w:p w:rsidR="00195980" w:rsidRPr="008C4122" w:rsidRDefault="00195980" w:rsidP="00195980">
      <w:pPr>
        <w:spacing w:before="0"/>
        <w:jc w:val="both"/>
        <w:rPr>
          <w:rFonts w:cs="Arial"/>
          <w:szCs w:val="22"/>
        </w:rPr>
      </w:pPr>
    </w:p>
    <w:p w:rsidR="008C4122" w:rsidRPr="008C4122" w:rsidRDefault="008C4122" w:rsidP="00195980">
      <w:pPr>
        <w:spacing w:before="0"/>
        <w:jc w:val="both"/>
        <w:rPr>
          <w:rFonts w:cs="Arial"/>
          <w:b/>
          <w:szCs w:val="22"/>
        </w:rPr>
      </w:pPr>
      <w:r w:rsidRPr="008C4122">
        <w:rPr>
          <w:rFonts w:cs="Arial"/>
          <w:b/>
          <w:szCs w:val="22"/>
        </w:rPr>
        <w:t>Стоимость работ:</w:t>
      </w:r>
      <w:r w:rsidRPr="008C4122">
        <w:rPr>
          <w:rFonts w:cs="Arial"/>
          <w:szCs w:val="22"/>
        </w:rPr>
        <w:t xml:space="preserve"> Стоимость </w:t>
      </w:r>
      <w:r>
        <w:rPr>
          <w:rFonts w:cs="Arial"/>
          <w:szCs w:val="22"/>
        </w:rPr>
        <w:t>оказываемых</w:t>
      </w:r>
      <w:r w:rsidRPr="008C4122">
        <w:rPr>
          <w:rFonts w:cs="Arial"/>
          <w:szCs w:val="22"/>
        </w:rPr>
        <w:t xml:space="preserve"> </w:t>
      </w:r>
      <w:r>
        <w:rPr>
          <w:rFonts w:cs="Arial"/>
          <w:szCs w:val="22"/>
        </w:rPr>
        <w:t>услуг</w:t>
      </w:r>
      <w:r w:rsidRPr="008C4122">
        <w:rPr>
          <w:rFonts w:cs="Arial"/>
          <w:szCs w:val="22"/>
        </w:rPr>
        <w:t xml:space="preserve"> по настоящему договору определяется </w:t>
      </w:r>
      <w:r>
        <w:rPr>
          <w:rFonts w:cs="Arial"/>
          <w:szCs w:val="22"/>
        </w:rPr>
        <w:t>Перечнем услуг</w:t>
      </w:r>
      <w:r w:rsidRPr="008C4122">
        <w:rPr>
          <w:rFonts w:cs="Arial"/>
          <w:szCs w:val="22"/>
        </w:rPr>
        <w:t xml:space="preserve">, который является Приложением № 1 к договору. Цены на услуги по нанесению дорожной разметки, установке и содержанию дорожных знаков, указанные в данном </w:t>
      </w:r>
      <w:r>
        <w:rPr>
          <w:rFonts w:cs="Arial"/>
          <w:szCs w:val="22"/>
        </w:rPr>
        <w:t>Перечне услуг</w:t>
      </w:r>
      <w:r w:rsidRPr="008C4122">
        <w:rPr>
          <w:rFonts w:cs="Arial"/>
          <w:szCs w:val="22"/>
        </w:rPr>
        <w:t>, остаются неизменными в течение срока действия договора. Максимальная</w:t>
      </w:r>
      <w:r w:rsidRPr="008C4122">
        <w:rPr>
          <w:rFonts w:cs="Arial"/>
          <w:i/>
          <w:szCs w:val="22"/>
        </w:rPr>
        <w:t xml:space="preserve"> </w:t>
      </w:r>
      <w:r w:rsidRPr="008C4122">
        <w:rPr>
          <w:rFonts w:cs="Arial"/>
          <w:szCs w:val="22"/>
        </w:rPr>
        <w:t>стоимость услуг по договору составляет 3 </w:t>
      </w:r>
      <w:r>
        <w:rPr>
          <w:rFonts w:cs="Arial"/>
          <w:szCs w:val="22"/>
        </w:rPr>
        <w:t>000</w:t>
      </w:r>
      <w:r w:rsidRPr="008C4122">
        <w:rPr>
          <w:rFonts w:cs="Arial"/>
          <w:szCs w:val="22"/>
        </w:rPr>
        <w:t xml:space="preserve"> 000 (Три миллиона) рублей </w:t>
      </w:r>
      <w:r>
        <w:rPr>
          <w:rFonts w:cs="Arial"/>
          <w:szCs w:val="22"/>
        </w:rPr>
        <w:t>без</w:t>
      </w:r>
      <w:r w:rsidRPr="008C4122">
        <w:rPr>
          <w:rFonts w:cs="Arial"/>
          <w:szCs w:val="22"/>
        </w:rPr>
        <w:t xml:space="preserve"> учет</w:t>
      </w:r>
      <w:r>
        <w:rPr>
          <w:rFonts w:cs="Arial"/>
          <w:szCs w:val="22"/>
        </w:rPr>
        <w:t>а</w:t>
      </w:r>
      <w:r w:rsidRPr="008C4122">
        <w:rPr>
          <w:rFonts w:cs="Arial"/>
          <w:szCs w:val="22"/>
        </w:rPr>
        <w:t xml:space="preserve"> НДС.</w:t>
      </w:r>
    </w:p>
    <w:p w:rsidR="008C4122" w:rsidRDefault="008C4122" w:rsidP="00195980">
      <w:pPr>
        <w:spacing w:before="0"/>
        <w:jc w:val="both"/>
        <w:rPr>
          <w:rFonts w:cs="Arial"/>
          <w:b/>
          <w:szCs w:val="22"/>
        </w:rPr>
      </w:pPr>
    </w:p>
    <w:p w:rsidR="00264E01" w:rsidRPr="008C4122" w:rsidRDefault="00195980" w:rsidP="00195980">
      <w:pPr>
        <w:spacing w:before="0"/>
        <w:jc w:val="both"/>
        <w:rPr>
          <w:rFonts w:eastAsia="Calibri" w:cs="Arial"/>
          <w:szCs w:val="22"/>
          <w:lang w:eastAsia="en-US"/>
        </w:rPr>
      </w:pPr>
      <w:r w:rsidRPr="008C4122">
        <w:rPr>
          <w:rFonts w:cs="Arial"/>
          <w:b/>
          <w:szCs w:val="22"/>
        </w:rPr>
        <w:t>Условия оплаты</w:t>
      </w:r>
      <w:r w:rsidRPr="008C4122">
        <w:rPr>
          <w:rFonts w:cs="Arial"/>
          <w:szCs w:val="22"/>
        </w:rPr>
        <w:t xml:space="preserve">: </w:t>
      </w:r>
      <w:r w:rsidR="009F0E3A" w:rsidRPr="008C4122">
        <w:rPr>
          <w:rFonts w:eastAsia="Calibri" w:cs="Arial"/>
          <w:szCs w:val="22"/>
          <w:lang w:eastAsia="en-US"/>
        </w:rPr>
        <w:t xml:space="preserve">по безналичному расчету по предоставленным актам выполненных работ и счетам фактурам, с отсрочкой платежа 90 (девяносто) календарных дней. </w:t>
      </w:r>
    </w:p>
    <w:p w:rsidR="00195980" w:rsidRDefault="00195980" w:rsidP="00195980">
      <w:pPr>
        <w:spacing w:before="0"/>
        <w:jc w:val="both"/>
        <w:rPr>
          <w:rFonts w:cs="Arial"/>
          <w:szCs w:val="22"/>
        </w:rPr>
      </w:pPr>
    </w:p>
    <w:p w:rsidR="002F5C4D" w:rsidRPr="008C4122" w:rsidRDefault="002F5C4D" w:rsidP="00195980">
      <w:pPr>
        <w:spacing w:before="0"/>
        <w:jc w:val="both"/>
        <w:rPr>
          <w:rFonts w:cs="Arial"/>
          <w:szCs w:val="22"/>
        </w:rPr>
      </w:pPr>
      <w:r w:rsidRPr="009F0E3A">
        <w:rPr>
          <w:rFonts w:eastAsia="Calibri" w:cs="Arial"/>
          <w:szCs w:val="22"/>
          <w:lang w:eastAsia="en-US"/>
        </w:rPr>
        <w:t>Стоимость оказания</w:t>
      </w:r>
      <w:r>
        <w:rPr>
          <w:rFonts w:eastAsia="Calibri" w:cs="Arial"/>
          <w:szCs w:val="22"/>
          <w:lang w:eastAsia="en-US"/>
        </w:rPr>
        <w:t xml:space="preserve"> услуг</w:t>
      </w:r>
      <w:r w:rsidRPr="009F0E3A">
        <w:rPr>
          <w:rFonts w:eastAsia="Calibri" w:cs="Arial"/>
          <w:szCs w:val="22"/>
          <w:lang w:eastAsia="en-US"/>
        </w:rPr>
        <w:t xml:space="preserve"> </w:t>
      </w:r>
      <w:r w:rsidRPr="008C4122">
        <w:rPr>
          <w:rFonts w:cs="Arial"/>
          <w:szCs w:val="22"/>
        </w:rPr>
        <w:t>по нанесению дорожной разметки, установке и содержанию дорожных знаков на территории ОАО «Славнефть-ЯНОС»</w:t>
      </w:r>
      <w:r w:rsidRPr="009F0E3A">
        <w:rPr>
          <w:rFonts w:eastAsia="Calibri" w:cs="Arial"/>
          <w:szCs w:val="22"/>
          <w:lang w:eastAsia="en-US"/>
        </w:rPr>
        <w:t xml:space="preserve"> будет оценена в соответствии с </w:t>
      </w:r>
      <w:r w:rsidRPr="002F5C4D">
        <w:rPr>
          <w:rFonts w:eastAsia="Calibri" w:cs="Arial"/>
          <w:szCs w:val="22"/>
          <w:lang w:eastAsia="en-US"/>
        </w:rPr>
        <w:t>Приложение</w:t>
      </w:r>
      <w:r>
        <w:rPr>
          <w:rFonts w:eastAsia="Calibri" w:cs="Arial"/>
          <w:szCs w:val="22"/>
          <w:lang w:eastAsia="en-US"/>
        </w:rPr>
        <w:t>м</w:t>
      </w:r>
      <w:r w:rsidRPr="002F5C4D">
        <w:rPr>
          <w:rFonts w:eastAsia="Calibri" w:cs="Arial"/>
          <w:szCs w:val="22"/>
          <w:lang w:eastAsia="en-US"/>
        </w:rPr>
        <w:t xml:space="preserve"> №1 к Требованию к предмету оферты</w:t>
      </w:r>
      <w:r>
        <w:rPr>
          <w:rFonts w:eastAsia="Calibri" w:cs="Arial"/>
          <w:szCs w:val="22"/>
          <w:lang w:eastAsia="en-US"/>
        </w:rPr>
        <w:t xml:space="preserve"> (общая приведённая стоимость предложения).</w:t>
      </w:r>
    </w:p>
    <w:p w:rsidR="002F5C4D" w:rsidRDefault="002F5C4D" w:rsidP="00195980">
      <w:pPr>
        <w:autoSpaceDE w:val="0"/>
        <w:spacing w:before="0"/>
        <w:jc w:val="both"/>
        <w:rPr>
          <w:rFonts w:cs="Arial"/>
          <w:b/>
          <w:iCs/>
          <w:szCs w:val="22"/>
        </w:rPr>
      </w:pPr>
    </w:p>
    <w:p w:rsidR="00195980" w:rsidRPr="008C4122" w:rsidRDefault="00195980" w:rsidP="00195980">
      <w:pPr>
        <w:autoSpaceDE w:val="0"/>
        <w:spacing w:before="0"/>
        <w:jc w:val="both"/>
        <w:rPr>
          <w:rFonts w:cs="Arial"/>
          <w:b/>
          <w:iCs/>
          <w:szCs w:val="22"/>
        </w:rPr>
      </w:pPr>
      <w:r w:rsidRPr="008C4122">
        <w:rPr>
          <w:rFonts w:cs="Arial"/>
          <w:b/>
          <w:iCs/>
          <w:szCs w:val="22"/>
        </w:rPr>
        <w:t>2. Основные требования к продукту.</w:t>
      </w:r>
    </w:p>
    <w:p w:rsidR="00FB6BF6" w:rsidRPr="008C4122" w:rsidRDefault="00FB6BF6" w:rsidP="00FB6BF6">
      <w:pPr>
        <w:tabs>
          <w:tab w:val="left" w:pos="851"/>
        </w:tabs>
        <w:spacing w:before="0"/>
        <w:ind w:right="57"/>
        <w:jc w:val="both"/>
        <w:rPr>
          <w:rFonts w:cs="Arial"/>
          <w:szCs w:val="22"/>
        </w:rPr>
      </w:pPr>
      <w:r w:rsidRPr="008C4122">
        <w:rPr>
          <w:rFonts w:cs="Arial"/>
          <w:szCs w:val="22"/>
        </w:rPr>
        <w:tab/>
      </w:r>
    </w:p>
    <w:p w:rsidR="00FB6BF6" w:rsidRPr="008C4122" w:rsidRDefault="00FB6BF6" w:rsidP="00FB6BF6">
      <w:pPr>
        <w:tabs>
          <w:tab w:val="left" w:pos="851"/>
        </w:tabs>
        <w:spacing w:before="0"/>
        <w:ind w:right="57"/>
        <w:jc w:val="both"/>
        <w:rPr>
          <w:rFonts w:cs="Arial"/>
          <w:szCs w:val="22"/>
        </w:rPr>
      </w:pPr>
      <w:r w:rsidRPr="008C4122">
        <w:rPr>
          <w:rFonts w:cs="Arial"/>
          <w:szCs w:val="22"/>
        </w:rPr>
        <w:tab/>
        <w:t>Исполнитель принимает на себя обязанность оказать услуги по нанесению и содержанию горизонтальной дорожной разметки, а также установке и содержанию дорожных знаков на территории Заказчика, а Заказчик обязуется оплатить надлежаще оказанные услуги на условиях настоящего Договора.</w:t>
      </w:r>
    </w:p>
    <w:p w:rsidR="00FB6BF6" w:rsidRPr="008C4122" w:rsidRDefault="00FB6BF6" w:rsidP="00FB6BF6">
      <w:pPr>
        <w:tabs>
          <w:tab w:val="left" w:pos="851"/>
        </w:tabs>
        <w:spacing w:before="0"/>
        <w:jc w:val="both"/>
        <w:rPr>
          <w:rFonts w:eastAsia="Calibri" w:cs="Arial"/>
          <w:iCs/>
          <w:szCs w:val="22"/>
          <w:lang w:eastAsia="en-US"/>
        </w:rPr>
      </w:pPr>
      <w:r w:rsidRPr="008C4122">
        <w:rPr>
          <w:rFonts w:eastAsia="Calibri" w:cs="Arial"/>
          <w:iCs/>
          <w:szCs w:val="22"/>
          <w:lang w:eastAsia="en-US"/>
        </w:rPr>
        <w:tab/>
        <w:t>Перечень услуг по нанесению горизонтальной дорожной разметки и установке дорожных знаков указан в Приложении № 1</w:t>
      </w:r>
      <w:r w:rsidR="008C4122" w:rsidRPr="008C4122">
        <w:rPr>
          <w:rFonts w:eastAsia="Calibri" w:cs="Arial"/>
          <w:iCs/>
          <w:szCs w:val="22"/>
          <w:lang w:eastAsia="en-US"/>
        </w:rPr>
        <w:t xml:space="preserve"> к Договору</w:t>
      </w:r>
      <w:r w:rsidRPr="008C4122">
        <w:rPr>
          <w:rFonts w:eastAsia="Calibri" w:cs="Arial"/>
          <w:iCs/>
          <w:szCs w:val="22"/>
          <w:lang w:eastAsia="en-US"/>
        </w:rPr>
        <w:t>.</w:t>
      </w:r>
    </w:p>
    <w:p w:rsidR="003444DD" w:rsidRDefault="00FB6BF6" w:rsidP="00FB6BF6">
      <w:pPr>
        <w:spacing w:before="0"/>
        <w:ind w:right="57" w:firstLine="567"/>
        <w:jc w:val="both"/>
        <w:rPr>
          <w:rFonts w:cs="Arial"/>
          <w:szCs w:val="22"/>
        </w:rPr>
      </w:pPr>
      <w:r w:rsidRPr="008C4122">
        <w:rPr>
          <w:rFonts w:eastAsia="Calibri" w:cs="Arial"/>
          <w:iCs/>
          <w:szCs w:val="22"/>
          <w:lang w:eastAsia="en-US"/>
        </w:rPr>
        <w:tab/>
        <w:t>Перечень объектов, объем, сроки и виды оказания услуг определяются Техническим заданием, составленным по форме Приложения № 2</w:t>
      </w:r>
      <w:r w:rsidR="008C4122" w:rsidRPr="008C4122">
        <w:rPr>
          <w:rFonts w:eastAsia="Calibri" w:cs="Arial"/>
          <w:iCs/>
          <w:szCs w:val="22"/>
          <w:lang w:eastAsia="en-US"/>
        </w:rPr>
        <w:t xml:space="preserve"> к Договору</w:t>
      </w:r>
      <w:r w:rsidRPr="008C4122">
        <w:rPr>
          <w:rFonts w:eastAsia="Calibri" w:cs="Arial"/>
          <w:iCs/>
          <w:szCs w:val="22"/>
          <w:lang w:eastAsia="en-US"/>
        </w:rPr>
        <w:t>.</w:t>
      </w:r>
    </w:p>
    <w:p w:rsidR="0067539D" w:rsidRPr="003444DD" w:rsidRDefault="0067539D" w:rsidP="0067539D">
      <w:pPr>
        <w:spacing w:before="0"/>
        <w:ind w:right="57" w:firstLine="567"/>
        <w:jc w:val="both"/>
        <w:rPr>
          <w:rFonts w:cs="Arial"/>
          <w:szCs w:val="22"/>
        </w:rPr>
      </w:pPr>
    </w:p>
    <w:p w:rsidR="00EF1336" w:rsidRDefault="00EF1336" w:rsidP="0076276E">
      <w:pPr>
        <w:autoSpaceDE w:val="0"/>
        <w:spacing w:after="120"/>
        <w:jc w:val="both"/>
        <w:rPr>
          <w:rFonts w:cs="Arial"/>
          <w:b/>
          <w:iCs/>
          <w:szCs w:val="22"/>
        </w:rPr>
      </w:pPr>
      <w:r w:rsidRPr="004C70B0">
        <w:rPr>
          <w:rFonts w:cs="Arial"/>
          <w:b/>
          <w:iCs/>
          <w:szCs w:val="22"/>
        </w:rPr>
        <w:t>3. Основные требования к Контрагенту.</w:t>
      </w:r>
    </w:p>
    <w:tbl>
      <w:tblPr>
        <w:tblW w:w="10314" w:type="dxa"/>
        <w:tblLayout w:type="fixed"/>
        <w:tblLook w:val="04A0" w:firstRow="1" w:lastRow="0" w:firstColumn="1" w:lastColumn="0" w:noHBand="0" w:noVBand="1"/>
      </w:tblPr>
      <w:tblGrid>
        <w:gridCol w:w="724"/>
        <w:gridCol w:w="3612"/>
        <w:gridCol w:w="3260"/>
        <w:gridCol w:w="1134"/>
        <w:gridCol w:w="1584"/>
      </w:tblGrid>
      <w:tr w:rsidR="004D0350" w:rsidRPr="004D0350" w:rsidTr="00A62F47">
        <w:trPr>
          <w:trHeight w:val="654"/>
        </w:trPr>
        <w:tc>
          <w:tcPr>
            <w:tcW w:w="72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D0350" w:rsidRPr="004D0350" w:rsidRDefault="004D0350" w:rsidP="003C4A69">
            <w:pPr>
              <w:spacing w:before="0"/>
              <w:rPr>
                <w:rFonts w:cs="Arial"/>
                <w:b/>
                <w:bCs/>
                <w:sz w:val="20"/>
                <w:szCs w:val="20"/>
              </w:rPr>
            </w:pPr>
            <w:r w:rsidRPr="004D0350">
              <w:rPr>
                <w:rFonts w:cs="Arial"/>
                <w:b/>
                <w:bCs/>
                <w:sz w:val="20"/>
                <w:szCs w:val="20"/>
              </w:rPr>
              <w:t>№ п/п</w:t>
            </w:r>
          </w:p>
        </w:tc>
        <w:tc>
          <w:tcPr>
            <w:tcW w:w="3612" w:type="dxa"/>
            <w:tcBorders>
              <w:top w:val="single" w:sz="4" w:space="0" w:color="auto"/>
              <w:left w:val="nil"/>
              <w:bottom w:val="single" w:sz="4" w:space="0" w:color="auto"/>
              <w:right w:val="single" w:sz="4" w:space="0" w:color="auto"/>
            </w:tcBorders>
            <w:shd w:val="clear" w:color="000000" w:fill="D9D9D9"/>
            <w:vAlign w:val="center"/>
            <w:hideMark/>
          </w:tcPr>
          <w:p w:rsidR="004D0350" w:rsidRPr="004D0350" w:rsidRDefault="004D0350" w:rsidP="003C4A69">
            <w:pPr>
              <w:rPr>
                <w:rFonts w:cs="Arial"/>
                <w:b/>
                <w:bCs/>
                <w:sz w:val="20"/>
                <w:szCs w:val="20"/>
              </w:rPr>
            </w:pPr>
            <w:r w:rsidRPr="004D0350">
              <w:rPr>
                <w:rFonts w:cs="Arial"/>
                <w:b/>
                <w:bCs/>
                <w:sz w:val="20"/>
                <w:szCs w:val="20"/>
              </w:rPr>
              <w:t xml:space="preserve">Требование </w:t>
            </w:r>
            <w:r w:rsidRPr="004D0350">
              <w:rPr>
                <w:rFonts w:cs="Arial"/>
                <w:b/>
                <w:bCs/>
                <w:sz w:val="20"/>
                <w:szCs w:val="20"/>
              </w:rPr>
              <w:br/>
              <w:t>(параметр оценки)</w:t>
            </w:r>
          </w:p>
        </w:tc>
        <w:tc>
          <w:tcPr>
            <w:tcW w:w="3260" w:type="dxa"/>
            <w:tcBorders>
              <w:top w:val="single" w:sz="4" w:space="0" w:color="auto"/>
              <w:left w:val="nil"/>
              <w:bottom w:val="single" w:sz="4" w:space="0" w:color="auto"/>
              <w:right w:val="single" w:sz="4" w:space="0" w:color="auto"/>
            </w:tcBorders>
            <w:shd w:val="clear" w:color="000000" w:fill="D9D9D9"/>
            <w:vAlign w:val="center"/>
            <w:hideMark/>
          </w:tcPr>
          <w:p w:rsidR="004D0350" w:rsidRPr="004D0350" w:rsidRDefault="004D0350" w:rsidP="003C4A69">
            <w:pPr>
              <w:spacing w:before="0"/>
              <w:rPr>
                <w:rFonts w:cs="Arial"/>
                <w:b/>
                <w:bCs/>
                <w:sz w:val="20"/>
                <w:szCs w:val="20"/>
              </w:rPr>
            </w:pPr>
            <w:r w:rsidRPr="004D0350">
              <w:rPr>
                <w:rFonts w:cs="Arial"/>
                <w:b/>
                <w:bCs/>
                <w:sz w:val="20"/>
                <w:szCs w:val="20"/>
              </w:rPr>
              <w:t>Документы, подтверждающие соответствия требованию</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rsidR="004D0350" w:rsidRPr="004D0350" w:rsidRDefault="004D0350" w:rsidP="003C4A69">
            <w:pPr>
              <w:spacing w:before="0"/>
              <w:rPr>
                <w:rFonts w:cs="Arial"/>
                <w:b/>
                <w:bCs/>
                <w:sz w:val="20"/>
                <w:szCs w:val="20"/>
              </w:rPr>
            </w:pPr>
            <w:r w:rsidRPr="004D0350">
              <w:rPr>
                <w:rFonts w:cs="Arial"/>
                <w:b/>
                <w:bCs/>
                <w:sz w:val="20"/>
                <w:szCs w:val="20"/>
              </w:rPr>
              <w:t>Ед. изм.</w:t>
            </w:r>
          </w:p>
        </w:tc>
        <w:tc>
          <w:tcPr>
            <w:tcW w:w="1584" w:type="dxa"/>
            <w:tcBorders>
              <w:top w:val="single" w:sz="4" w:space="0" w:color="auto"/>
              <w:left w:val="nil"/>
              <w:bottom w:val="single" w:sz="4" w:space="0" w:color="auto"/>
              <w:right w:val="single" w:sz="4" w:space="0" w:color="auto"/>
            </w:tcBorders>
            <w:shd w:val="clear" w:color="000000" w:fill="D9D9D9"/>
            <w:vAlign w:val="center"/>
            <w:hideMark/>
          </w:tcPr>
          <w:p w:rsidR="004D0350" w:rsidRPr="004D0350" w:rsidRDefault="004D0350" w:rsidP="004D0350">
            <w:pPr>
              <w:spacing w:before="0"/>
              <w:rPr>
                <w:rFonts w:cs="Arial"/>
                <w:b/>
                <w:bCs/>
                <w:sz w:val="20"/>
                <w:szCs w:val="20"/>
              </w:rPr>
            </w:pPr>
            <w:r w:rsidRPr="004D0350">
              <w:rPr>
                <w:rFonts w:cs="Arial"/>
                <w:b/>
                <w:bCs/>
                <w:sz w:val="20"/>
                <w:szCs w:val="20"/>
              </w:rPr>
              <w:t>Условия соответствия</w:t>
            </w:r>
          </w:p>
        </w:tc>
      </w:tr>
      <w:tr w:rsidR="004D0350" w:rsidRPr="004D0350" w:rsidTr="00A62F47">
        <w:trPr>
          <w:trHeight w:val="291"/>
        </w:trPr>
        <w:tc>
          <w:tcPr>
            <w:tcW w:w="1031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D0350" w:rsidRPr="004D0350" w:rsidRDefault="00A62F47" w:rsidP="00447B4A">
            <w:pPr>
              <w:spacing w:before="0"/>
              <w:rPr>
                <w:rFonts w:cs="Arial"/>
                <w:b/>
                <w:bCs/>
                <w:sz w:val="20"/>
                <w:szCs w:val="20"/>
              </w:rPr>
            </w:pPr>
            <w:r>
              <w:rPr>
                <w:rFonts w:cs="Arial"/>
                <w:b/>
                <w:bCs/>
                <w:sz w:val="20"/>
                <w:szCs w:val="20"/>
              </w:rPr>
              <w:t>1</w:t>
            </w:r>
            <w:r w:rsidR="004D0350" w:rsidRPr="004D0350">
              <w:rPr>
                <w:rFonts w:cs="Arial"/>
                <w:b/>
                <w:bCs/>
                <w:sz w:val="20"/>
                <w:szCs w:val="20"/>
              </w:rPr>
              <w:t xml:space="preserve">. </w:t>
            </w:r>
            <w:r w:rsidR="00B560E1" w:rsidRPr="00B560E1">
              <w:rPr>
                <w:b/>
                <w:sz w:val="20"/>
                <w:szCs w:val="20"/>
              </w:rPr>
              <w:t>Общие требования</w:t>
            </w:r>
          </w:p>
        </w:tc>
      </w:tr>
      <w:tr w:rsidR="008B58A7" w:rsidRPr="004D0350" w:rsidTr="00447B4A">
        <w:trPr>
          <w:trHeight w:val="168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8A7" w:rsidRPr="00C577BF" w:rsidRDefault="008B58A7" w:rsidP="003C4A69">
            <w:pPr>
              <w:spacing w:before="0"/>
              <w:rPr>
                <w:sz w:val="20"/>
                <w:szCs w:val="20"/>
              </w:rPr>
            </w:pPr>
            <w:r w:rsidRPr="00C577BF">
              <w:rPr>
                <w:sz w:val="20"/>
                <w:szCs w:val="20"/>
              </w:rPr>
              <w:t>1.1.</w:t>
            </w:r>
          </w:p>
        </w:tc>
        <w:tc>
          <w:tcPr>
            <w:tcW w:w="3612" w:type="dxa"/>
            <w:tcBorders>
              <w:top w:val="single" w:sz="4" w:space="0" w:color="auto"/>
              <w:left w:val="nil"/>
              <w:bottom w:val="single" w:sz="4" w:space="0" w:color="auto"/>
              <w:right w:val="single" w:sz="4" w:space="0" w:color="auto"/>
            </w:tcBorders>
            <w:shd w:val="clear" w:color="auto" w:fill="auto"/>
            <w:vAlign w:val="center"/>
          </w:tcPr>
          <w:p w:rsidR="008B58A7" w:rsidRPr="00AD55D3" w:rsidRDefault="008B58A7" w:rsidP="00134184">
            <w:pPr>
              <w:spacing w:before="0"/>
              <w:rPr>
                <w:rFonts w:ascii="Times New Roman" w:hAnsi="Times New Roman"/>
              </w:rPr>
            </w:pPr>
            <w:r w:rsidRPr="00AD55D3">
              <w:rPr>
                <w:rFonts w:ascii="Times New Roman" w:hAnsi="Times New Roman"/>
                <w:szCs w:val="22"/>
              </w:rPr>
              <w:t xml:space="preserve">Наличие опыта выполнения работ по </w:t>
            </w:r>
            <w:r>
              <w:rPr>
                <w:rFonts w:ascii="Times New Roman" w:hAnsi="Times New Roman"/>
                <w:szCs w:val="22"/>
              </w:rPr>
              <w:t>нанесению дорожной разметки и установке дорожных знаков</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8B58A7" w:rsidRPr="00AD55D3" w:rsidRDefault="008B58A7" w:rsidP="003438C2">
            <w:pPr>
              <w:spacing w:before="0"/>
              <w:rPr>
                <w:rFonts w:ascii="Times New Roman" w:hAnsi="Times New Roman"/>
              </w:rPr>
            </w:pPr>
            <w:r w:rsidRPr="00AD55D3">
              <w:rPr>
                <w:rFonts w:ascii="Times New Roman" w:hAnsi="Times New Roman"/>
                <w:szCs w:val="22"/>
              </w:rPr>
              <w:t xml:space="preserve">Справка за подписью руководителя предприятия с указанием перечня договоров с организациями-заказчиками, общей суммы договоров в год, периода оказания услуг, с обязательным приложением копии договоров и/или государственных контрактов на выполнение работ (без указания цены) </w:t>
            </w:r>
            <w:r w:rsidR="003438C2">
              <w:rPr>
                <w:rFonts w:ascii="Times New Roman" w:hAnsi="Times New Roman"/>
                <w:szCs w:val="22"/>
              </w:rPr>
              <w:t>(по Форме 7)</w:t>
            </w:r>
          </w:p>
        </w:tc>
        <w:tc>
          <w:tcPr>
            <w:tcW w:w="1134" w:type="dxa"/>
            <w:tcBorders>
              <w:top w:val="single" w:sz="4" w:space="0" w:color="auto"/>
              <w:left w:val="nil"/>
              <w:bottom w:val="single" w:sz="4" w:space="0" w:color="auto"/>
              <w:right w:val="single" w:sz="4" w:space="0" w:color="auto"/>
            </w:tcBorders>
            <w:shd w:val="clear" w:color="auto" w:fill="auto"/>
            <w:vAlign w:val="center"/>
          </w:tcPr>
          <w:p w:rsidR="008B58A7" w:rsidRPr="00AD55D3" w:rsidRDefault="008B58A7" w:rsidP="00134184">
            <w:pPr>
              <w:spacing w:before="0"/>
              <w:jc w:val="center"/>
              <w:rPr>
                <w:rFonts w:ascii="Times New Roman" w:hAnsi="Times New Roman"/>
              </w:rPr>
            </w:pPr>
            <w:r w:rsidRPr="00AD55D3">
              <w:rPr>
                <w:rFonts w:ascii="Times New Roman" w:hAnsi="Times New Roman"/>
                <w:szCs w:val="22"/>
              </w:rPr>
              <w:t>Лет</w:t>
            </w:r>
          </w:p>
        </w:tc>
        <w:tc>
          <w:tcPr>
            <w:tcW w:w="1584" w:type="dxa"/>
            <w:tcBorders>
              <w:top w:val="single" w:sz="4" w:space="0" w:color="auto"/>
              <w:left w:val="nil"/>
              <w:bottom w:val="single" w:sz="4" w:space="0" w:color="auto"/>
              <w:right w:val="single" w:sz="4" w:space="0" w:color="auto"/>
            </w:tcBorders>
            <w:shd w:val="clear" w:color="auto" w:fill="auto"/>
            <w:vAlign w:val="center"/>
          </w:tcPr>
          <w:p w:rsidR="008B58A7" w:rsidRPr="00AD55D3" w:rsidRDefault="008B58A7" w:rsidP="00134184">
            <w:pPr>
              <w:spacing w:before="0"/>
              <w:rPr>
                <w:rFonts w:ascii="Times New Roman" w:hAnsi="Times New Roman"/>
              </w:rPr>
            </w:pPr>
            <w:r>
              <w:rPr>
                <w:rFonts w:ascii="Times New Roman" w:hAnsi="Times New Roman"/>
                <w:szCs w:val="22"/>
              </w:rPr>
              <w:t xml:space="preserve">2 </w:t>
            </w:r>
            <w:r w:rsidRPr="00AD55D3">
              <w:rPr>
                <w:rFonts w:ascii="Times New Roman" w:hAnsi="Times New Roman"/>
                <w:szCs w:val="22"/>
              </w:rPr>
              <w:t>и более</w:t>
            </w:r>
          </w:p>
        </w:tc>
      </w:tr>
      <w:tr w:rsidR="00B560E1" w:rsidRPr="004D0350" w:rsidTr="00324B14">
        <w:trPr>
          <w:trHeight w:val="457"/>
        </w:trPr>
        <w:tc>
          <w:tcPr>
            <w:tcW w:w="1031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560E1" w:rsidRPr="00C577BF" w:rsidRDefault="00B560E1" w:rsidP="00942C8A">
            <w:pPr>
              <w:spacing w:before="0"/>
              <w:rPr>
                <w:sz w:val="20"/>
                <w:szCs w:val="20"/>
              </w:rPr>
            </w:pPr>
            <w:r w:rsidRPr="00C577BF">
              <w:rPr>
                <w:rFonts w:cs="Arial"/>
                <w:b/>
                <w:bCs/>
                <w:sz w:val="20"/>
                <w:szCs w:val="20"/>
              </w:rPr>
              <w:lastRenderedPageBreak/>
              <w:t xml:space="preserve">2. </w:t>
            </w:r>
            <w:r w:rsidR="00FA3596" w:rsidRPr="00C577BF">
              <w:rPr>
                <w:rFonts w:cs="Arial"/>
                <w:b/>
                <w:bCs/>
                <w:sz w:val="20"/>
                <w:szCs w:val="20"/>
              </w:rPr>
              <w:t>Техническая оснащенность и персонал</w:t>
            </w:r>
          </w:p>
        </w:tc>
      </w:tr>
      <w:tr w:rsidR="003438C2" w:rsidRPr="004D0350" w:rsidTr="009F0E3A">
        <w:trPr>
          <w:trHeight w:val="127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438C2" w:rsidRPr="00C577BF" w:rsidRDefault="003438C2" w:rsidP="00942C8A">
            <w:pPr>
              <w:spacing w:before="0"/>
              <w:rPr>
                <w:sz w:val="20"/>
                <w:szCs w:val="20"/>
              </w:rPr>
            </w:pPr>
            <w:r w:rsidRPr="00C577BF">
              <w:rPr>
                <w:sz w:val="20"/>
                <w:szCs w:val="20"/>
              </w:rPr>
              <w:t>2.1.</w:t>
            </w:r>
          </w:p>
        </w:tc>
        <w:tc>
          <w:tcPr>
            <w:tcW w:w="3612" w:type="dxa"/>
            <w:tcBorders>
              <w:top w:val="single" w:sz="4" w:space="0" w:color="auto"/>
              <w:left w:val="nil"/>
              <w:bottom w:val="single" w:sz="4" w:space="0" w:color="auto"/>
              <w:right w:val="single" w:sz="4" w:space="0" w:color="auto"/>
            </w:tcBorders>
            <w:shd w:val="clear" w:color="auto" w:fill="auto"/>
            <w:vAlign w:val="center"/>
          </w:tcPr>
          <w:p w:rsidR="003438C2" w:rsidRPr="00AD55D3" w:rsidRDefault="003438C2" w:rsidP="00134184">
            <w:pPr>
              <w:autoSpaceDE w:val="0"/>
              <w:spacing w:before="0"/>
              <w:jc w:val="both"/>
              <w:rPr>
                <w:rFonts w:ascii="Times New Roman" w:hAnsi="Times New Roman"/>
              </w:rPr>
            </w:pPr>
            <w:r w:rsidRPr="00AD55D3">
              <w:rPr>
                <w:rFonts w:ascii="Times New Roman" w:hAnsi="Times New Roman"/>
                <w:szCs w:val="22"/>
              </w:rPr>
              <w:t xml:space="preserve">Наличие </w:t>
            </w:r>
            <w:r>
              <w:rPr>
                <w:rFonts w:ascii="Times New Roman" w:hAnsi="Times New Roman"/>
                <w:szCs w:val="22"/>
              </w:rPr>
              <w:t>разметочной машины</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3438C2" w:rsidRPr="00AD55D3" w:rsidRDefault="003438C2" w:rsidP="00134184">
            <w:pPr>
              <w:spacing w:before="0"/>
              <w:rPr>
                <w:rFonts w:ascii="Times New Roman" w:hAnsi="Times New Roman"/>
              </w:rPr>
            </w:pPr>
            <w:r w:rsidRPr="00AD55D3">
              <w:rPr>
                <w:rFonts w:ascii="Times New Roman" w:hAnsi="Times New Roman"/>
                <w:szCs w:val="22"/>
              </w:rPr>
              <w:t xml:space="preserve">Справка о наличии </w:t>
            </w:r>
            <w:r>
              <w:rPr>
                <w:rFonts w:ascii="Times New Roman" w:hAnsi="Times New Roman"/>
                <w:szCs w:val="22"/>
              </w:rPr>
              <w:t>в собственности техники (копия договора аренды или копия ПТС, инвентарная карточка учета)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438C2" w:rsidRPr="00AD55D3" w:rsidRDefault="003438C2" w:rsidP="00134184">
            <w:pPr>
              <w:spacing w:before="0"/>
              <w:jc w:val="center"/>
              <w:rPr>
                <w:rFonts w:ascii="Times New Roman" w:hAnsi="Times New Roman"/>
              </w:rPr>
            </w:pPr>
            <w:r w:rsidRPr="00AD55D3">
              <w:rPr>
                <w:rFonts w:ascii="Times New Roman" w:hAnsi="Times New Roman"/>
                <w:szCs w:val="22"/>
              </w:rPr>
              <w:t>Ед.</w:t>
            </w:r>
          </w:p>
        </w:tc>
        <w:tc>
          <w:tcPr>
            <w:tcW w:w="1584" w:type="dxa"/>
            <w:tcBorders>
              <w:top w:val="single" w:sz="4" w:space="0" w:color="auto"/>
              <w:left w:val="nil"/>
              <w:bottom w:val="single" w:sz="4" w:space="0" w:color="auto"/>
              <w:right w:val="single" w:sz="4" w:space="0" w:color="auto"/>
            </w:tcBorders>
            <w:shd w:val="clear" w:color="auto" w:fill="auto"/>
            <w:vAlign w:val="center"/>
          </w:tcPr>
          <w:p w:rsidR="003438C2" w:rsidRPr="00CF43A2" w:rsidRDefault="003438C2" w:rsidP="00134184">
            <w:pPr>
              <w:spacing w:before="0"/>
              <w:rPr>
                <w:rFonts w:ascii="Times New Roman" w:hAnsi="Times New Roman"/>
                <w:sz w:val="24"/>
              </w:rPr>
            </w:pPr>
            <w:r w:rsidRPr="00CF43A2">
              <w:rPr>
                <w:rFonts w:ascii="Times New Roman" w:hAnsi="Times New Roman"/>
                <w:color w:val="000000"/>
                <w:sz w:val="24"/>
                <w:shd w:val="clear" w:color="auto" w:fill="FFFFFF"/>
              </w:rPr>
              <w:t xml:space="preserve">Разметочная машина </w:t>
            </w:r>
            <w:r>
              <w:rPr>
                <w:rFonts w:ascii="Times New Roman" w:hAnsi="Times New Roman"/>
                <w:color w:val="000000"/>
                <w:sz w:val="24"/>
                <w:shd w:val="clear" w:color="auto" w:fill="FFFFFF"/>
              </w:rPr>
              <w:t>–</w:t>
            </w:r>
            <w:r w:rsidRPr="00CF43A2">
              <w:rPr>
                <w:rFonts w:ascii="Times New Roman" w:hAnsi="Times New Roman"/>
                <w:color w:val="000000"/>
                <w:sz w:val="24"/>
                <w:shd w:val="clear" w:color="auto" w:fill="FFFFFF"/>
              </w:rPr>
              <w:t xml:space="preserve"> 1</w:t>
            </w:r>
            <w:r>
              <w:rPr>
                <w:rFonts w:ascii="Times New Roman" w:hAnsi="Times New Roman"/>
                <w:color w:val="000000"/>
                <w:sz w:val="24"/>
                <w:shd w:val="clear" w:color="auto" w:fill="FFFFFF"/>
              </w:rPr>
              <w:t xml:space="preserve"> ед.</w:t>
            </w:r>
          </w:p>
        </w:tc>
      </w:tr>
      <w:tr w:rsidR="003438C2" w:rsidRPr="004D0350" w:rsidTr="00447B4A">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3438C2" w:rsidRPr="00C577BF" w:rsidRDefault="003438C2" w:rsidP="00942C8A">
            <w:pPr>
              <w:spacing w:before="0"/>
              <w:rPr>
                <w:sz w:val="20"/>
                <w:szCs w:val="20"/>
              </w:rPr>
            </w:pPr>
            <w:r w:rsidRPr="00C577BF">
              <w:rPr>
                <w:sz w:val="20"/>
                <w:szCs w:val="20"/>
              </w:rPr>
              <w:t>2.2.</w:t>
            </w:r>
          </w:p>
        </w:tc>
        <w:tc>
          <w:tcPr>
            <w:tcW w:w="3612" w:type="dxa"/>
            <w:tcBorders>
              <w:top w:val="nil"/>
              <w:left w:val="nil"/>
              <w:bottom w:val="single" w:sz="4" w:space="0" w:color="auto"/>
              <w:right w:val="single" w:sz="4" w:space="0" w:color="auto"/>
            </w:tcBorders>
            <w:shd w:val="clear" w:color="auto" w:fill="auto"/>
            <w:vAlign w:val="center"/>
          </w:tcPr>
          <w:p w:rsidR="003438C2" w:rsidRPr="00AD55D3" w:rsidRDefault="003438C2" w:rsidP="00134184">
            <w:pPr>
              <w:autoSpaceDE w:val="0"/>
              <w:spacing w:before="0"/>
              <w:jc w:val="both"/>
              <w:rPr>
                <w:rFonts w:ascii="Times New Roman" w:hAnsi="Times New Roman"/>
              </w:rPr>
            </w:pPr>
            <w:r w:rsidRPr="00AD55D3">
              <w:rPr>
                <w:rFonts w:ascii="Times New Roman" w:hAnsi="Times New Roman"/>
                <w:szCs w:val="22"/>
              </w:rPr>
              <w:t xml:space="preserve">Наличие </w:t>
            </w:r>
            <w:r>
              <w:rPr>
                <w:rFonts w:ascii="Times New Roman" w:hAnsi="Times New Roman"/>
                <w:szCs w:val="22"/>
              </w:rPr>
              <w:t>необходимого квалифицированного персонала (дорожный мастер – координатор работ от Исполнителя) с опытом работы более 1 года</w:t>
            </w:r>
          </w:p>
        </w:tc>
        <w:tc>
          <w:tcPr>
            <w:tcW w:w="3260" w:type="dxa"/>
            <w:tcBorders>
              <w:top w:val="nil"/>
              <w:left w:val="nil"/>
              <w:bottom w:val="single" w:sz="4" w:space="0" w:color="auto"/>
              <w:right w:val="single" w:sz="4" w:space="0" w:color="auto"/>
            </w:tcBorders>
            <w:shd w:val="clear" w:color="auto" w:fill="auto"/>
            <w:vAlign w:val="center"/>
          </w:tcPr>
          <w:p w:rsidR="003438C2" w:rsidRDefault="003438C2" w:rsidP="00134184">
            <w:pPr>
              <w:autoSpaceDE w:val="0"/>
              <w:spacing w:before="0"/>
              <w:rPr>
                <w:rFonts w:ascii="Times New Roman" w:hAnsi="Times New Roman"/>
                <w:szCs w:val="22"/>
              </w:rPr>
            </w:pPr>
            <w:r w:rsidRPr="00AD55D3">
              <w:rPr>
                <w:rFonts w:ascii="Times New Roman" w:hAnsi="Times New Roman"/>
                <w:szCs w:val="22"/>
              </w:rPr>
              <w:t>Копия штатного расписания, копия трудового договора, копия трудовой книжки</w:t>
            </w:r>
            <w:r>
              <w:rPr>
                <w:rFonts w:ascii="Times New Roman" w:hAnsi="Times New Roman"/>
                <w:szCs w:val="22"/>
              </w:rPr>
              <w:t>,</w:t>
            </w:r>
          </w:p>
          <w:p w:rsidR="003438C2" w:rsidRPr="00AD55D3" w:rsidRDefault="003438C2" w:rsidP="00134184">
            <w:pPr>
              <w:autoSpaceDE w:val="0"/>
              <w:spacing w:before="0"/>
              <w:rPr>
                <w:rFonts w:ascii="Times New Roman" w:hAnsi="Times New Roman"/>
              </w:rPr>
            </w:pPr>
            <w:r>
              <w:rPr>
                <w:rFonts w:ascii="Times New Roman" w:hAnsi="Times New Roman"/>
                <w:szCs w:val="22"/>
              </w:rPr>
              <w:t>Справка о кадровых ресурсах (по Форме 8)</w:t>
            </w:r>
          </w:p>
        </w:tc>
        <w:tc>
          <w:tcPr>
            <w:tcW w:w="1134" w:type="dxa"/>
            <w:tcBorders>
              <w:top w:val="nil"/>
              <w:left w:val="nil"/>
              <w:bottom w:val="single" w:sz="4" w:space="0" w:color="auto"/>
              <w:right w:val="single" w:sz="4" w:space="0" w:color="auto"/>
            </w:tcBorders>
            <w:shd w:val="clear" w:color="auto" w:fill="auto"/>
            <w:vAlign w:val="center"/>
          </w:tcPr>
          <w:p w:rsidR="003438C2" w:rsidRPr="00AD55D3" w:rsidRDefault="003438C2" w:rsidP="00134184">
            <w:pPr>
              <w:spacing w:before="0"/>
              <w:jc w:val="center"/>
              <w:rPr>
                <w:rFonts w:ascii="Times New Roman" w:hAnsi="Times New Roman"/>
              </w:rPr>
            </w:pPr>
            <w:r w:rsidRPr="00AD55D3">
              <w:rPr>
                <w:rFonts w:ascii="Times New Roman" w:hAnsi="Times New Roman"/>
              </w:rPr>
              <w:t>Чел.</w:t>
            </w:r>
          </w:p>
        </w:tc>
        <w:tc>
          <w:tcPr>
            <w:tcW w:w="1584" w:type="dxa"/>
            <w:tcBorders>
              <w:top w:val="nil"/>
              <w:left w:val="nil"/>
              <w:bottom w:val="single" w:sz="4" w:space="0" w:color="auto"/>
              <w:right w:val="single" w:sz="4" w:space="0" w:color="auto"/>
            </w:tcBorders>
            <w:shd w:val="clear" w:color="auto" w:fill="auto"/>
            <w:vAlign w:val="center"/>
          </w:tcPr>
          <w:p w:rsidR="003438C2" w:rsidRPr="00AD55D3" w:rsidRDefault="003438C2" w:rsidP="00134184">
            <w:pPr>
              <w:spacing w:before="0"/>
              <w:jc w:val="center"/>
              <w:rPr>
                <w:rFonts w:ascii="Times New Roman" w:hAnsi="Times New Roman"/>
              </w:rPr>
            </w:pPr>
            <w:r w:rsidRPr="00AD55D3">
              <w:rPr>
                <w:rFonts w:ascii="Times New Roman" w:hAnsi="Times New Roman"/>
              </w:rPr>
              <w:t>1 и более</w:t>
            </w:r>
          </w:p>
        </w:tc>
      </w:tr>
      <w:tr w:rsidR="003438C2" w:rsidRPr="004D0350" w:rsidTr="00DE304A">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3438C2" w:rsidRPr="00C577BF" w:rsidRDefault="003438C2" w:rsidP="00942C8A">
            <w:pPr>
              <w:spacing w:before="0"/>
              <w:rPr>
                <w:sz w:val="20"/>
                <w:szCs w:val="20"/>
              </w:rPr>
            </w:pPr>
            <w:r w:rsidRPr="00C577BF">
              <w:rPr>
                <w:sz w:val="20"/>
                <w:szCs w:val="20"/>
              </w:rPr>
              <w:t>2.3</w:t>
            </w:r>
          </w:p>
        </w:tc>
        <w:tc>
          <w:tcPr>
            <w:tcW w:w="3612" w:type="dxa"/>
            <w:tcBorders>
              <w:top w:val="nil"/>
              <w:left w:val="nil"/>
              <w:bottom w:val="single" w:sz="4" w:space="0" w:color="auto"/>
              <w:right w:val="single" w:sz="4" w:space="0" w:color="auto"/>
            </w:tcBorders>
            <w:shd w:val="clear" w:color="auto" w:fill="auto"/>
            <w:vAlign w:val="center"/>
          </w:tcPr>
          <w:p w:rsidR="003438C2" w:rsidRPr="00AD55D3" w:rsidRDefault="003438C2" w:rsidP="00134184">
            <w:pPr>
              <w:autoSpaceDE w:val="0"/>
              <w:spacing w:before="0"/>
              <w:jc w:val="both"/>
              <w:rPr>
                <w:rFonts w:ascii="Times New Roman" w:hAnsi="Times New Roman"/>
                <w:szCs w:val="22"/>
              </w:rPr>
            </w:pPr>
            <w:r w:rsidRPr="00AD55D3">
              <w:rPr>
                <w:rFonts w:ascii="Times New Roman" w:hAnsi="Times New Roman"/>
                <w:szCs w:val="22"/>
              </w:rPr>
              <w:t xml:space="preserve">Наличие собственного персонала по </w:t>
            </w:r>
            <w:r>
              <w:rPr>
                <w:rFonts w:ascii="Times New Roman" w:hAnsi="Times New Roman"/>
                <w:szCs w:val="22"/>
              </w:rPr>
              <w:t>нанесению дорожной разметки</w:t>
            </w:r>
            <w:r w:rsidRPr="00AD55D3">
              <w:rPr>
                <w:rFonts w:ascii="Times New Roman" w:hAnsi="Times New Roman"/>
                <w:szCs w:val="22"/>
              </w:rPr>
              <w:t xml:space="preserve"> </w:t>
            </w:r>
            <w:r>
              <w:rPr>
                <w:rFonts w:ascii="Times New Roman" w:hAnsi="Times New Roman"/>
                <w:szCs w:val="22"/>
              </w:rPr>
              <w:t>и установке дорожных знаков</w:t>
            </w:r>
          </w:p>
        </w:tc>
        <w:tc>
          <w:tcPr>
            <w:tcW w:w="3260" w:type="dxa"/>
            <w:tcBorders>
              <w:top w:val="nil"/>
              <w:left w:val="nil"/>
              <w:bottom w:val="single" w:sz="4" w:space="0" w:color="auto"/>
              <w:right w:val="single" w:sz="4" w:space="0" w:color="auto"/>
            </w:tcBorders>
            <w:shd w:val="clear" w:color="auto" w:fill="auto"/>
            <w:vAlign w:val="center"/>
          </w:tcPr>
          <w:p w:rsidR="003438C2" w:rsidRPr="00AD55D3" w:rsidRDefault="003438C2" w:rsidP="00134184">
            <w:pPr>
              <w:autoSpaceDE w:val="0"/>
              <w:spacing w:before="0"/>
              <w:rPr>
                <w:rFonts w:ascii="Times New Roman" w:hAnsi="Times New Roman"/>
              </w:rPr>
            </w:pPr>
            <w:r w:rsidRPr="00AD55D3">
              <w:rPr>
                <w:rFonts w:ascii="Times New Roman" w:hAnsi="Times New Roman"/>
                <w:szCs w:val="22"/>
              </w:rPr>
              <w:t>Копия штатного расписания, копия трудового договора, копия трудовой книжки</w:t>
            </w:r>
            <w:r>
              <w:rPr>
                <w:rFonts w:ascii="Times New Roman" w:hAnsi="Times New Roman"/>
                <w:szCs w:val="22"/>
              </w:rPr>
              <w:t>, Справка о кадровых ресурсах (по Форме 8)</w:t>
            </w:r>
          </w:p>
        </w:tc>
        <w:tc>
          <w:tcPr>
            <w:tcW w:w="1134" w:type="dxa"/>
            <w:tcBorders>
              <w:top w:val="nil"/>
              <w:left w:val="nil"/>
              <w:bottom w:val="single" w:sz="4" w:space="0" w:color="auto"/>
              <w:right w:val="single" w:sz="4" w:space="0" w:color="auto"/>
            </w:tcBorders>
            <w:shd w:val="clear" w:color="auto" w:fill="auto"/>
            <w:vAlign w:val="center"/>
          </w:tcPr>
          <w:p w:rsidR="003438C2" w:rsidRPr="00AD55D3" w:rsidRDefault="003438C2" w:rsidP="00134184">
            <w:pPr>
              <w:spacing w:before="0"/>
              <w:jc w:val="center"/>
              <w:rPr>
                <w:rFonts w:ascii="Times New Roman" w:hAnsi="Times New Roman"/>
              </w:rPr>
            </w:pPr>
            <w:r w:rsidRPr="00AD55D3">
              <w:rPr>
                <w:rFonts w:ascii="Times New Roman" w:hAnsi="Times New Roman"/>
              </w:rPr>
              <w:t>Чел.</w:t>
            </w:r>
          </w:p>
        </w:tc>
        <w:tc>
          <w:tcPr>
            <w:tcW w:w="1584" w:type="dxa"/>
            <w:tcBorders>
              <w:top w:val="nil"/>
              <w:left w:val="nil"/>
              <w:bottom w:val="single" w:sz="4" w:space="0" w:color="auto"/>
              <w:right w:val="single" w:sz="4" w:space="0" w:color="auto"/>
            </w:tcBorders>
            <w:shd w:val="clear" w:color="auto" w:fill="auto"/>
            <w:vAlign w:val="center"/>
          </w:tcPr>
          <w:p w:rsidR="003438C2" w:rsidRPr="00AD55D3" w:rsidRDefault="003438C2" w:rsidP="00134184">
            <w:pPr>
              <w:spacing w:before="0"/>
              <w:jc w:val="center"/>
              <w:rPr>
                <w:rFonts w:ascii="Times New Roman" w:hAnsi="Times New Roman"/>
              </w:rPr>
            </w:pPr>
            <w:r>
              <w:rPr>
                <w:rFonts w:ascii="Times New Roman" w:hAnsi="Times New Roman"/>
              </w:rPr>
              <w:t>2</w:t>
            </w:r>
            <w:r w:rsidRPr="00AD55D3">
              <w:rPr>
                <w:rFonts w:ascii="Times New Roman" w:hAnsi="Times New Roman"/>
              </w:rPr>
              <w:t xml:space="preserve"> и более</w:t>
            </w:r>
          </w:p>
        </w:tc>
      </w:tr>
    </w:tbl>
    <w:p w:rsidR="00DF1665" w:rsidRPr="009F0E3A" w:rsidRDefault="00EF1336" w:rsidP="00DF1665">
      <w:pPr>
        <w:autoSpaceDE w:val="0"/>
        <w:ind w:firstLine="720"/>
        <w:jc w:val="both"/>
        <w:rPr>
          <w:rFonts w:cs="Arial"/>
          <w:b/>
          <w:iCs/>
          <w:szCs w:val="22"/>
        </w:rPr>
      </w:pPr>
      <w:r w:rsidRPr="009F0E3A">
        <w:rPr>
          <w:rFonts w:cs="Arial"/>
          <w:b/>
          <w:iCs/>
          <w:szCs w:val="22"/>
        </w:rPr>
        <w:t xml:space="preserve">4. Условия </w:t>
      </w:r>
      <w:r w:rsidR="00D375DF" w:rsidRPr="009F0E3A">
        <w:rPr>
          <w:rFonts w:cs="Arial"/>
          <w:b/>
          <w:iCs/>
          <w:szCs w:val="22"/>
        </w:rPr>
        <w:t>оказания услуг</w:t>
      </w:r>
      <w:r w:rsidR="00DF1665" w:rsidRPr="009F0E3A">
        <w:rPr>
          <w:rFonts w:cs="Arial"/>
          <w:b/>
          <w:iCs/>
          <w:szCs w:val="22"/>
        </w:rPr>
        <w:t>.</w:t>
      </w:r>
    </w:p>
    <w:p w:rsidR="00B560E1" w:rsidRPr="009F0E3A" w:rsidRDefault="00195980" w:rsidP="00B560E1">
      <w:pPr>
        <w:autoSpaceDE w:val="0"/>
        <w:spacing w:before="0"/>
        <w:ind w:firstLine="720"/>
        <w:jc w:val="both"/>
        <w:rPr>
          <w:rFonts w:cs="Arial"/>
          <w:szCs w:val="22"/>
          <w:lang w:eastAsia="ar-SA"/>
        </w:rPr>
      </w:pPr>
      <w:r w:rsidRPr="009F0E3A">
        <w:rPr>
          <w:rFonts w:cs="Arial"/>
          <w:szCs w:val="22"/>
          <w:lang w:eastAsia="ar-SA"/>
        </w:rPr>
        <w:t>Исполнитель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w:t>
      </w:r>
    </w:p>
    <w:p w:rsidR="00DF1665" w:rsidRPr="009F0E3A" w:rsidRDefault="00B560E1" w:rsidP="00B560E1">
      <w:pPr>
        <w:autoSpaceDE w:val="0"/>
        <w:ind w:firstLine="720"/>
        <w:jc w:val="both"/>
        <w:rPr>
          <w:rFonts w:cs="Arial"/>
          <w:szCs w:val="22"/>
          <w:lang w:eastAsia="ar-SA"/>
        </w:rPr>
      </w:pPr>
      <w:r w:rsidRPr="009F0E3A">
        <w:rPr>
          <w:rFonts w:cs="Arial"/>
          <w:szCs w:val="22"/>
          <w:lang w:eastAsia="ar-SA"/>
        </w:rPr>
        <w:t>До начала выполнения работ по договору Исполнитель обязуется за свой счёт заключить договоры добровольного страхования от несчастных случаев работников,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Исполнитель обязан предоставить Заказчику заверенные копии указанных договоров. Отсутствие договора страхования является основанием для недопущения работника исполнителя для выполнения работ.</w:t>
      </w:r>
    </w:p>
    <w:p w:rsidR="00EF1336" w:rsidRPr="009F0E3A" w:rsidRDefault="00EF1336" w:rsidP="00BA2BFB">
      <w:pPr>
        <w:autoSpaceDE w:val="0"/>
        <w:ind w:firstLine="567"/>
        <w:jc w:val="both"/>
        <w:rPr>
          <w:rFonts w:cs="Arial"/>
          <w:szCs w:val="22"/>
        </w:rPr>
      </w:pPr>
      <w:r w:rsidRPr="009F0E3A">
        <w:rPr>
          <w:rFonts w:cs="Arial"/>
          <w:b/>
          <w:iCs/>
          <w:szCs w:val="22"/>
        </w:rPr>
        <w:t xml:space="preserve">5. Особые условия. </w:t>
      </w:r>
    </w:p>
    <w:p w:rsidR="00CA303E" w:rsidRPr="009F0E3A" w:rsidRDefault="0076276E" w:rsidP="00CA303E">
      <w:pPr>
        <w:ind w:firstLine="567"/>
        <w:jc w:val="both"/>
        <w:rPr>
          <w:rFonts w:cs="Arial"/>
          <w:szCs w:val="22"/>
        </w:rPr>
      </w:pPr>
      <w:r w:rsidRPr="009F0E3A">
        <w:rPr>
          <w:szCs w:val="22"/>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w:t>
      </w:r>
      <w:r w:rsidR="00C72C9F" w:rsidRPr="009F0E3A">
        <w:rPr>
          <w:szCs w:val="22"/>
        </w:rPr>
        <w:t>10</w:t>
      </w:r>
      <w:r w:rsidRPr="009F0E3A">
        <w:rPr>
          <w:szCs w:val="22"/>
        </w:rPr>
        <w:t>% от суммы</w:t>
      </w:r>
      <w:r w:rsidR="00A4146B">
        <w:rPr>
          <w:szCs w:val="22"/>
        </w:rPr>
        <w:t>,</w:t>
      </w:r>
      <w:r w:rsidRPr="009F0E3A">
        <w:rPr>
          <w:szCs w:val="22"/>
        </w:rPr>
        <w:t xml:space="preserve"> принятой ОАО «</w:t>
      </w:r>
      <w:proofErr w:type="spellStart"/>
      <w:r w:rsidRPr="009F0E3A">
        <w:rPr>
          <w:szCs w:val="22"/>
        </w:rPr>
        <w:t>Славнефть</w:t>
      </w:r>
      <w:proofErr w:type="spellEnd"/>
      <w:r w:rsidRPr="009F0E3A">
        <w:rPr>
          <w:szCs w:val="22"/>
        </w:rPr>
        <w:t>-ЯНОС»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00CA303E" w:rsidRPr="009F0E3A">
        <w:rPr>
          <w:rFonts w:cs="Arial"/>
          <w:szCs w:val="22"/>
        </w:rPr>
        <w:t xml:space="preserve"> </w:t>
      </w:r>
    </w:p>
    <w:p w:rsidR="00EF1336" w:rsidRPr="009F0E3A" w:rsidRDefault="00EF1336" w:rsidP="003E7193">
      <w:pPr>
        <w:autoSpaceDE w:val="0"/>
        <w:ind w:firstLine="567"/>
        <w:jc w:val="both"/>
        <w:rPr>
          <w:szCs w:val="22"/>
        </w:rPr>
      </w:pPr>
    </w:p>
    <w:p w:rsidR="0067539D" w:rsidRDefault="00AE32FD" w:rsidP="008324F0">
      <w:pPr>
        <w:rPr>
          <w:rFonts w:cs="Arial"/>
          <w:szCs w:val="22"/>
        </w:rPr>
      </w:pPr>
      <w:r w:rsidRPr="009F0E3A">
        <w:rPr>
          <w:rFonts w:cs="Arial"/>
          <w:szCs w:val="22"/>
        </w:rPr>
        <w:t xml:space="preserve">Директор по снабжению               </w:t>
      </w:r>
      <w:r w:rsidRPr="009F0E3A">
        <w:rPr>
          <w:rFonts w:cs="Arial"/>
          <w:szCs w:val="22"/>
        </w:rPr>
        <w:tab/>
      </w:r>
      <w:r w:rsidRPr="009F0E3A">
        <w:rPr>
          <w:rFonts w:cs="Arial"/>
          <w:szCs w:val="22"/>
        </w:rPr>
        <w:tab/>
      </w:r>
      <w:r w:rsidRPr="009F0E3A">
        <w:rPr>
          <w:rFonts w:cs="Arial"/>
          <w:szCs w:val="22"/>
        </w:rPr>
        <w:tab/>
        <w:t xml:space="preserve"> ____________________    </w:t>
      </w:r>
      <w:proofErr w:type="spellStart"/>
      <w:r w:rsidR="003444DD" w:rsidRPr="009F0E3A">
        <w:rPr>
          <w:rFonts w:cs="Arial"/>
          <w:szCs w:val="22"/>
        </w:rPr>
        <w:t>Д</w:t>
      </w:r>
      <w:r w:rsidRPr="009F0E3A">
        <w:rPr>
          <w:rFonts w:cs="Arial"/>
          <w:szCs w:val="22"/>
        </w:rPr>
        <w:t>.</w:t>
      </w:r>
      <w:r w:rsidR="003444DD" w:rsidRPr="009F0E3A">
        <w:rPr>
          <w:rFonts w:cs="Arial"/>
          <w:szCs w:val="22"/>
        </w:rPr>
        <w:t>Ю.Уржум</w:t>
      </w:r>
      <w:r w:rsidRPr="009F0E3A">
        <w:rPr>
          <w:rFonts w:cs="Arial"/>
          <w:szCs w:val="22"/>
        </w:rPr>
        <w:t>ов</w:t>
      </w:r>
      <w:proofErr w:type="spellEnd"/>
    </w:p>
    <w:p w:rsidR="00EE5180" w:rsidRDefault="00EE5180" w:rsidP="008324F0">
      <w:pPr>
        <w:rPr>
          <w:rFonts w:cs="Arial"/>
          <w:szCs w:val="22"/>
        </w:rPr>
      </w:pPr>
    </w:p>
    <w:p w:rsidR="00B445D7" w:rsidRPr="002E571A" w:rsidRDefault="002F5C4D" w:rsidP="000926D7">
      <w:pPr>
        <w:jc w:val="right"/>
        <w:rPr>
          <w:b/>
        </w:rPr>
      </w:pPr>
      <w:r>
        <w:rPr>
          <w:b/>
        </w:rPr>
        <w:br w:type="page"/>
      </w:r>
      <w:r w:rsidR="00B445D7"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FE752B" w:rsidRDefault="00FE752B" w:rsidP="00FE752B">
      <w:pPr>
        <w:jc w:val="both"/>
        <w:rPr>
          <w:rFonts w:cs="Arial"/>
          <w:szCs w:val="22"/>
        </w:rPr>
      </w:pPr>
      <w:r>
        <w:rPr>
          <w:rFonts w:cs="Arial"/>
          <w:szCs w:val="22"/>
        </w:rPr>
        <w:t xml:space="preserve">1. Изучив условия предложения делать оферты </w:t>
      </w:r>
      <w:r w:rsidRPr="002A6B50">
        <w:rPr>
          <w:rFonts w:cs="Arial"/>
          <w:szCs w:val="22"/>
        </w:rPr>
        <w:t>№</w:t>
      </w:r>
      <w:r w:rsidR="003D7CDE">
        <w:rPr>
          <w:rFonts w:cs="Arial"/>
          <w:szCs w:val="22"/>
        </w:rPr>
        <w:t xml:space="preserve"> </w:t>
      </w:r>
      <w:r w:rsidR="003438C2">
        <w:rPr>
          <w:rFonts w:cs="Arial"/>
          <w:szCs w:val="22"/>
        </w:rPr>
        <w:t>100</w:t>
      </w:r>
      <w:r>
        <w:rPr>
          <w:rFonts w:cs="Arial"/>
          <w:szCs w:val="22"/>
        </w:rPr>
        <w:t>-</w:t>
      </w:r>
      <w:r w:rsidR="002A6B50">
        <w:rPr>
          <w:rFonts w:cs="Arial"/>
          <w:szCs w:val="22"/>
        </w:rPr>
        <w:t>СС</w:t>
      </w:r>
      <w:r>
        <w:rPr>
          <w:rFonts w:cs="Arial"/>
          <w:szCs w:val="22"/>
        </w:rPr>
        <w:t>-201</w:t>
      </w:r>
      <w:r w:rsidR="003438C2">
        <w:rPr>
          <w:rFonts w:cs="Arial"/>
          <w:szCs w:val="22"/>
        </w:rPr>
        <w:t>8</w:t>
      </w:r>
      <w:r>
        <w:rPr>
          <w:rFonts w:cs="Arial"/>
          <w:szCs w:val="22"/>
        </w:rPr>
        <w:t xml:space="preserve"> от </w:t>
      </w:r>
      <w:r w:rsidR="003D7CDE" w:rsidRPr="003D7CDE">
        <w:rPr>
          <w:rFonts w:cs="Arial"/>
          <w:szCs w:val="22"/>
        </w:rPr>
        <w:t>07.03.2018 г.</w:t>
      </w:r>
      <w:r w:rsidRPr="003D7CDE">
        <w:rPr>
          <w:rFonts w:cs="Arial"/>
          <w:szCs w:val="22"/>
        </w:rPr>
        <w: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w:t>
      </w:r>
      <w:r w:rsidR="00876C95" w:rsidRPr="00D25AB1">
        <w:rPr>
          <w:szCs w:val="22"/>
        </w:rPr>
        <w:t xml:space="preserve">исх. номер оферты, </w:t>
      </w:r>
      <w:r w:rsidR="00876C95">
        <w:rPr>
          <w:szCs w:val="22"/>
        </w:rPr>
        <w:t xml:space="preserve">который </w:t>
      </w:r>
      <w:r w:rsidR="00876C95" w:rsidRPr="00D25AB1">
        <w:rPr>
          <w:szCs w:val="22"/>
        </w:rPr>
        <w:t>указывается один раз и действителен до подведения итогов закупочной процедуры</w:t>
      </w:r>
      <w:r>
        <w:rPr>
          <w:rFonts w:cs="Arial"/>
          <w:szCs w:val="22"/>
        </w:rPr>
        <w:t>&gt; от &lt;дата оферты&gt;.</w:t>
      </w:r>
    </w:p>
    <w:p w:rsidR="00FE752B" w:rsidRDefault="00FE752B" w:rsidP="00FE752B">
      <w:pPr>
        <w:ind w:firstLine="567"/>
        <w:jc w:val="both"/>
        <w:rPr>
          <w:rFonts w:cs="Arial"/>
          <w:szCs w:val="22"/>
        </w:rPr>
      </w:pPr>
      <w:r>
        <w:rPr>
          <w:rFonts w:cs="Arial"/>
          <w:szCs w:val="22"/>
        </w:rPr>
        <w:t xml:space="preserve">В </w:t>
      </w:r>
      <w:r w:rsidR="00CA303E">
        <w:rPr>
          <w:rFonts w:cs="Arial"/>
          <w:szCs w:val="22"/>
        </w:rPr>
        <w:t xml:space="preserve">случае </w:t>
      </w:r>
      <w:r>
        <w:rPr>
          <w:rFonts w:cs="Arial"/>
          <w:szCs w:val="22"/>
        </w:rPr>
        <w:t xml:space="preserve">полного или </w:t>
      </w:r>
      <w:r w:rsidR="00876C95" w:rsidRPr="00D25AB1">
        <w:rPr>
          <w:szCs w:val="22"/>
        </w:rPr>
        <w:t>частичного отзыва</w:t>
      </w:r>
      <w:r w:rsidR="003D7CDE">
        <w:rPr>
          <w:szCs w:val="22"/>
        </w:rPr>
        <w:t>,</w:t>
      </w:r>
      <w:r w:rsidR="00876C95" w:rsidRPr="00D25AB1">
        <w:rPr>
          <w:szCs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sidR="00876C95">
        <w:rPr>
          <w:szCs w:val="22"/>
        </w:rPr>
        <w:t>вы</w:t>
      </w:r>
      <w:r w:rsidR="00876C95" w:rsidRPr="00D25AB1">
        <w:rPr>
          <w:szCs w:val="22"/>
        </w:rPr>
        <w:t xml:space="preserve">платить ОАО «Славнефть-ЯНОС» </w:t>
      </w:r>
      <w:r w:rsidR="00876C95">
        <w:rPr>
          <w:szCs w:val="22"/>
        </w:rPr>
        <w:t>компенсацию</w:t>
      </w:r>
      <w:r w:rsidR="00876C95" w:rsidRPr="00D25AB1">
        <w:rPr>
          <w:szCs w:val="22"/>
        </w:rPr>
        <w:t xml:space="preserve"> в размере 5% от суммы Оферты. При несвоевременной или неполной </w:t>
      </w:r>
      <w:r w:rsidR="00876C95">
        <w:rPr>
          <w:szCs w:val="22"/>
        </w:rPr>
        <w:t>вы</w:t>
      </w:r>
      <w:r w:rsidR="00876C95" w:rsidRPr="00D25AB1">
        <w:rPr>
          <w:szCs w:val="22"/>
        </w:rPr>
        <w:t xml:space="preserve">плате </w:t>
      </w:r>
      <w:r w:rsidR="00876C95">
        <w:rPr>
          <w:szCs w:val="22"/>
        </w:rPr>
        <w:t>компенсации</w:t>
      </w:r>
      <w:r w:rsidR="00876C95"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r>
        <w:rPr>
          <w:szCs w:val="22"/>
        </w:rPr>
        <w:t>.</w:t>
      </w:r>
    </w:p>
    <w:p w:rsidR="00876C95" w:rsidRDefault="00FE752B" w:rsidP="00FE752B">
      <w:pPr>
        <w:jc w:val="both"/>
        <w:rPr>
          <w:szCs w:val="22"/>
        </w:rPr>
      </w:pPr>
      <w:r>
        <w:rPr>
          <w:szCs w:val="22"/>
        </w:rPr>
        <w:t xml:space="preserve">2. </w:t>
      </w:r>
      <w:r w:rsidR="00876C95" w:rsidRPr="00D25AB1">
        <w:rPr>
          <w:szCs w:val="22"/>
        </w:rPr>
        <w:t xml:space="preserve">Документы, предоставляемые нами в рамках предложения делать оферты № </w:t>
      </w:r>
      <w:r w:rsidR="00876C95">
        <w:rPr>
          <w:szCs w:val="22"/>
        </w:rPr>
        <w:t>563-СС-2017</w:t>
      </w:r>
      <w:r w:rsidR="00876C95" w:rsidRPr="00D25AB1">
        <w:rPr>
          <w:szCs w:val="22"/>
        </w:rPr>
        <w:t xml:space="preserve"> от &lt;дата ПДО&gt;, </w:t>
      </w:r>
      <w:r w:rsidR="00876C95">
        <w:rPr>
          <w:szCs w:val="22"/>
        </w:rPr>
        <w:t xml:space="preserve">как </w:t>
      </w:r>
      <w:r w:rsidR="00876C95" w:rsidRPr="00D25AB1">
        <w:rPr>
          <w:szCs w:val="22"/>
        </w:rPr>
        <w:t>по нашей инициативе</w:t>
      </w:r>
      <w:r w:rsidR="00876C95">
        <w:rPr>
          <w:szCs w:val="22"/>
        </w:rPr>
        <w:t>, так и</w:t>
      </w:r>
      <w:r w:rsidR="00876C95" w:rsidRPr="00D25AB1">
        <w:rPr>
          <w:szCs w:val="22"/>
        </w:rPr>
        <w:t xml:space="preserve"> в ответ на запросы со стороны ОАО «Славнефть-ЯНОС»</w:t>
      </w:r>
      <w:r w:rsidR="00876C95">
        <w:rPr>
          <w:szCs w:val="22"/>
        </w:rPr>
        <w:t xml:space="preserve">, </w:t>
      </w:r>
      <w:r w:rsidR="00876C95" w:rsidRPr="00D25AB1">
        <w:rPr>
          <w:szCs w:val="22"/>
        </w:rPr>
        <w:t>являются неотъемлемой частью нашей оферты</w:t>
      </w:r>
      <w:r w:rsidR="00876C95">
        <w:rPr>
          <w:szCs w:val="22"/>
        </w:rPr>
        <w:t>.</w:t>
      </w:r>
    </w:p>
    <w:p w:rsidR="00FE752B" w:rsidRDefault="00876C95" w:rsidP="00FE752B">
      <w:pPr>
        <w:jc w:val="both"/>
        <w:rPr>
          <w:rFonts w:cs="Arial"/>
          <w:szCs w:val="22"/>
        </w:rPr>
      </w:pPr>
      <w:r>
        <w:rPr>
          <w:szCs w:val="22"/>
        </w:rPr>
        <w:t xml:space="preserve">3. </w:t>
      </w:r>
      <w:r w:rsidR="00472B0D" w:rsidRPr="00D25AB1">
        <w:rPr>
          <w:szCs w:val="22"/>
        </w:rPr>
        <w:t xml:space="preserve">В случае принятия нашей оферты, </w:t>
      </w:r>
      <w:r w:rsidR="00472B0D">
        <w:rPr>
          <w:szCs w:val="22"/>
        </w:rPr>
        <w:t xml:space="preserve">мы обязуемся </w:t>
      </w:r>
      <w:r w:rsidR="00472B0D" w:rsidRPr="00D25AB1">
        <w:rPr>
          <w:szCs w:val="22"/>
        </w:rPr>
        <w:t>заключить с ОАО «Славнефть-ЯНОС» договор</w:t>
      </w:r>
      <w:r w:rsidR="00FE752B">
        <w:rPr>
          <w:rFonts w:cs="Arial"/>
          <w:szCs w:val="22"/>
        </w:rPr>
        <w:t xml:space="preserve"> </w:t>
      </w:r>
      <w:r w:rsidR="00AB4608">
        <w:rPr>
          <w:rFonts w:cs="Arial"/>
          <w:szCs w:val="22"/>
        </w:rPr>
        <w:t>на</w:t>
      </w:r>
      <w:r w:rsidR="00FE752B">
        <w:rPr>
          <w:rFonts w:cs="Arial"/>
          <w:szCs w:val="22"/>
        </w:rPr>
        <w:t xml:space="preserve"> </w:t>
      </w:r>
      <w:r w:rsidR="00FA3596">
        <w:rPr>
          <w:rFonts w:cs="Arial"/>
          <w:szCs w:val="22"/>
        </w:rPr>
        <w:t>о</w:t>
      </w:r>
      <w:r w:rsidR="00FA3596" w:rsidRPr="00195980">
        <w:rPr>
          <w:rFonts w:cs="Arial"/>
          <w:szCs w:val="22"/>
        </w:rPr>
        <w:t xml:space="preserve">казание </w:t>
      </w:r>
      <w:r w:rsidR="003438C2" w:rsidRPr="00FC32D2">
        <w:rPr>
          <w:rFonts w:cs="Arial"/>
          <w:szCs w:val="22"/>
        </w:rPr>
        <w:t>услуг по нанесению дорожной разметки, установке и содержанию дорожных знаков на территории</w:t>
      </w:r>
      <w:r w:rsidR="003438C2" w:rsidRPr="00942C8A">
        <w:rPr>
          <w:rFonts w:cs="Arial"/>
          <w:sz w:val="20"/>
          <w:szCs w:val="20"/>
        </w:rPr>
        <w:t xml:space="preserve"> ОАО «Славнефть-ЯНОС»</w:t>
      </w:r>
      <w:r w:rsidR="00FE752B">
        <w:rPr>
          <w:rFonts w:cs="Arial"/>
          <w:b/>
          <w:szCs w:val="22"/>
        </w:rPr>
        <w:t xml:space="preserve"> </w:t>
      </w:r>
      <w:r w:rsidR="00FE752B" w:rsidRPr="00F221A0">
        <w:rPr>
          <w:rFonts w:cs="Arial"/>
          <w:szCs w:val="22"/>
        </w:rPr>
        <w:t>н</w:t>
      </w:r>
      <w:r w:rsidR="00FE752B">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FE752B" w:rsidRDefault="00FE752B" w:rsidP="00FE752B">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w:t>
      </w:r>
      <w:bookmarkStart w:id="0" w:name="_GoBack"/>
      <w:bookmarkEnd w:id="0"/>
      <w:r>
        <w:rPr>
          <w:szCs w:val="22"/>
        </w:rPr>
        <w:t xml:space="preserve">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w:t>
      </w:r>
      <w:r w:rsidR="00472B0D">
        <w:rPr>
          <w:szCs w:val="22"/>
        </w:rPr>
        <w:t>вы</w:t>
      </w:r>
      <w:r w:rsidR="00472B0D" w:rsidRPr="00C60276">
        <w:rPr>
          <w:szCs w:val="22"/>
        </w:rPr>
        <w:t xml:space="preserve">платить Обществу </w:t>
      </w:r>
      <w:r w:rsidR="00472B0D">
        <w:rPr>
          <w:szCs w:val="22"/>
        </w:rPr>
        <w:t>компенсацию</w:t>
      </w:r>
      <w:r w:rsidR="00472B0D" w:rsidRPr="00C60276">
        <w:rPr>
          <w:szCs w:val="22"/>
        </w:rPr>
        <w:t xml:space="preserve"> в размере </w:t>
      </w:r>
      <w:r w:rsidR="00472B0D">
        <w:rPr>
          <w:szCs w:val="22"/>
        </w:rPr>
        <w:t>10</w:t>
      </w:r>
      <w:r w:rsidR="00472B0D" w:rsidRPr="00C60276">
        <w:rPr>
          <w:szCs w:val="22"/>
        </w:rPr>
        <w:t xml:space="preserve">% от суммы </w:t>
      </w:r>
      <w:r w:rsidR="00472B0D">
        <w:rPr>
          <w:szCs w:val="22"/>
        </w:rPr>
        <w:t xml:space="preserve">акцептованной </w:t>
      </w:r>
      <w:r w:rsidR="00472B0D" w:rsidRPr="00C60276">
        <w:rPr>
          <w:szCs w:val="22"/>
        </w:rPr>
        <w:t xml:space="preserve">Оферты. Признаем, что при несвоевременной или неполной </w:t>
      </w:r>
      <w:r w:rsidR="00472B0D">
        <w:rPr>
          <w:szCs w:val="22"/>
        </w:rPr>
        <w:t>вы</w:t>
      </w:r>
      <w:r w:rsidR="00472B0D" w:rsidRPr="00C60276">
        <w:rPr>
          <w:szCs w:val="22"/>
        </w:rPr>
        <w:t xml:space="preserve">плате </w:t>
      </w:r>
      <w:r w:rsidR="00472B0D">
        <w:rPr>
          <w:szCs w:val="22"/>
        </w:rPr>
        <w:t>компенсации</w:t>
      </w:r>
      <w:r w:rsidR="00472B0D" w:rsidRPr="00C60276">
        <w:rPr>
          <w:szCs w:val="22"/>
        </w:rPr>
        <w:t xml:space="preserve"> ОАО «Славнефть-ЯНОС» вправе начислить, мы обязаны уплатить, пени в размере 0,5% от несвоевременно уплаченной сумм</w:t>
      </w:r>
      <w:r w:rsidR="00472B0D">
        <w:rPr>
          <w:szCs w:val="22"/>
        </w:rPr>
        <w:t>ы до момента полного погашения</w:t>
      </w:r>
      <w:r>
        <w:rPr>
          <w:szCs w:val="22"/>
        </w:rPr>
        <w:t xml:space="preserve">. </w:t>
      </w:r>
    </w:p>
    <w:p w:rsidR="00B445D7" w:rsidRPr="002E571A" w:rsidRDefault="0019311A" w:rsidP="00B445D7">
      <w:pPr>
        <w:rPr>
          <w:rFonts w:cs="Arial"/>
          <w:szCs w:val="22"/>
        </w:rPr>
      </w:pPr>
      <w:r>
        <w:rPr>
          <w:rFonts w:cs="Arial"/>
          <w:szCs w:val="22"/>
        </w:rPr>
        <w:t>4</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w:t>
      </w:r>
      <w:r w:rsidR="00A24AFC">
        <w:rPr>
          <w:rFonts w:cs="Arial"/>
          <w:szCs w:val="22"/>
        </w:rPr>
        <w:t>______________________________</w:t>
      </w:r>
      <w:r w:rsidRPr="002E571A">
        <w:rPr>
          <w:rFonts w:cs="Arial"/>
          <w:szCs w:val="22"/>
        </w:rPr>
        <w:t>_</w:t>
      </w:r>
    </w:p>
    <w:p w:rsidR="00B445D7" w:rsidRPr="002E571A" w:rsidRDefault="00B445D7" w:rsidP="00B445D7">
      <w:pPr>
        <w:ind w:left="540"/>
        <w:rPr>
          <w:rFonts w:cs="Arial"/>
          <w:szCs w:val="22"/>
        </w:rPr>
      </w:pPr>
      <w:r w:rsidRPr="002E571A">
        <w:rPr>
          <w:rFonts w:cs="Arial"/>
          <w:szCs w:val="22"/>
        </w:rPr>
        <w:t>Телефон, телефакс, электронный адрес: _____</w:t>
      </w:r>
      <w:r w:rsidR="00A24AFC">
        <w:rPr>
          <w:rFonts w:cs="Arial"/>
          <w:szCs w:val="22"/>
        </w:rPr>
        <w:t>_____________________</w:t>
      </w:r>
      <w:r w:rsidRPr="002E571A">
        <w:rPr>
          <w:rFonts w:cs="Arial"/>
          <w:szCs w:val="22"/>
        </w:rPr>
        <w:t>_______</w:t>
      </w:r>
    </w:p>
    <w:p w:rsidR="00B445D7" w:rsidRPr="002E571A" w:rsidRDefault="00B445D7" w:rsidP="00B445D7">
      <w:pPr>
        <w:ind w:left="540"/>
        <w:rPr>
          <w:rFonts w:cs="Arial"/>
          <w:szCs w:val="22"/>
        </w:rPr>
      </w:pPr>
      <w:r w:rsidRPr="002E571A">
        <w:rPr>
          <w:rFonts w:cs="Arial"/>
          <w:szCs w:val="22"/>
        </w:rPr>
        <w:t>Организационно - правовая форма: ______</w:t>
      </w:r>
      <w:r w:rsidR="00A24AFC">
        <w:rPr>
          <w:rFonts w:cs="Arial"/>
          <w:szCs w:val="22"/>
        </w:rPr>
        <w:t>______________________</w:t>
      </w:r>
      <w:r w:rsidRPr="002E571A">
        <w:rPr>
          <w:rFonts w:cs="Arial"/>
          <w:szCs w:val="22"/>
        </w:rPr>
        <w:t>__________</w:t>
      </w:r>
    </w:p>
    <w:p w:rsidR="00B445D7" w:rsidRPr="002E571A" w:rsidRDefault="00B445D7" w:rsidP="00B445D7">
      <w:pPr>
        <w:ind w:left="540"/>
        <w:rPr>
          <w:rFonts w:cs="Arial"/>
          <w:szCs w:val="22"/>
        </w:rPr>
      </w:pPr>
      <w:r w:rsidRPr="002E571A">
        <w:rPr>
          <w:rFonts w:cs="Arial"/>
          <w:szCs w:val="22"/>
        </w:rPr>
        <w:t xml:space="preserve">Дата, место и орган регистрации организации: </w:t>
      </w:r>
      <w:r w:rsidR="00A24AFC">
        <w:rPr>
          <w:rFonts w:cs="Arial"/>
          <w:szCs w:val="22"/>
        </w:rPr>
        <w:t>______________________</w:t>
      </w:r>
      <w:r w:rsidRPr="002E571A">
        <w:rPr>
          <w:rFonts w:cs="Arial"/>
          <w:szCs w:val="22"/>
        </w:rPr>
        <w:t>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A24AFC">
      <w:pP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w:t>
      </w:r>
      <w:r w:rsidR="00A24AFC">
        <w:rPr>
          <w:rFonts w:cs="Arial"/>
          <w:szCs w:val="22"/>
        </w:rPr>
        <w:t>ических и банковских документов</w:t>
      </w:r>
      <w:r w:rsidRPr="002E571A">
        <w:rPr>
          <w:rFonts w:cs="Arial"/>
          <w:szCs w:val="22"/>
        </w:rPr>
        <w:t>__</w:t>
      </w:r>
      <w:r w:rsidR="00A24AFC">
        <w:rPr>
          <w:rFonts w:cs="Arial"/>
          <w:szCs w:val="22"/>
        </w:rPr>
        <w:t>___________</w:t>
      </w:r>
      <w:r w:rsidRPr="002E571A">
        <w:rPr>
          <w:rFonts w:cs="Arial"/>
          <w:szCs w:val="22"/>
        </w:rPr>
        <w:t>________________________</w:t>
      </w:r>
    </w:p>
    <w:p w:rsidR="00B445D7" w:rsidRPr="00707A8E" w:rsidRDefault="0019311A"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19311A" w:rsidP="00B445D7">
      <w:pP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A24AFC">
      <w:pPr>
        <w:ind w:left="1416" w:firstLine="708"/>
        <w:rPr>
          <w:rFonts w:cs="Arial"/>
          <w:sz w:val="16"/>
          <w:szCs w:val="16"/>
        </w:rPr>
      </w:pPr>
      <w:r w:rsidRPr="002E571A">
        <w:rPr>
          <w:rFonts w:cs="Arial"/>
          <w:szCs w:val="22"/>
        </w:rPr>
        <w:t xml:space="preserve">          </w:t>
      </w:r>
      <w:r w:rsidRPr="002E571A">
        <w:rPr>
          <w:rFonts w:cs="Arial"/>
          <w:sz w:val="16"/>
          <w:szCs w:val="16"/>
        </w:rPr>
        <w:t>(подпись)</w:t>
      </w:r>
      <w:r w:rsidR="00C55087">
        <w:rPr>
          <w:rFonts w:cs="Arial"/>
          <w:sz w:val="16"/>
          <w:szCs w:val="16"/>
        </w:rPr>
        <w:br w:type="page"/>
      </w:r>
    </w:p>
    <w:p w:rsidR="001319DA" w:rsidRPr="002E571A" w:rsidRDefault="001319DA" w:rsidP="00DA3B76">
      <w:pPr>
        <w:ind w:left="1416" w:firstLine="708"/>
        <w:jc w:val="right"/>
        <w:rPr>
          <w:b/>
        </w:rPr>
      </w:pPr>
      <w:r w:rsidRPr="002E571A">
        <w:rPr>
          <w:b/>
        </w:rPr>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w:t>
      </w:r>
      <w:r w:rsidR="00713E7A">
        <w:rPr>
          <w:rFonts w:cs="Arial"/>
          <w:szCs w:val="22"/>
        </w:rPr>
        <w:t>на оказание услуг</w:t>
      </w:r>
      <w:r w:rsidR="00693F0D">
        <w:rPr>
          <w:rFonts w:cs="Arial"/>
          <w:szCs w:val="22"/>
        </w:rPr>
        <w:t xml:space="preserve"> </w:t>
      </w:r>
      <w:r w:rsidRPr="002E571A">
        <w:rPr>
          <w:rFonts w:cs="Arial"/>
          <w:szCs w:val="22"/>
        </w:rPr>
        <w:t>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1F0F6A" w:rsidRDefault="00FA3596" w:rsidP="00DE304A">
            <w:pPr>
              <w:jc w:val="both"/>
              <w:rPr>
                <w:rFonts w:cs="Arial"/>
                <w:b/>
                <w:sz w:val="20"/>
                <w:szCs w:val="20"/>
              </w:rPr>
            </w:pPr>
            <w:r>
              <w:rPr>
                <w:rFonts w:cs="Arial"/>
                <w:szCs w:val="22"/>
              </w:rPr>
              <w:t>О</w:t>
            </w:r>
            <w:r w:rsidRPr="00195980">
              <w:rPr>
                <w:rFonts w:cs="Arial"/>
                <w:szCs w:val="22"/>
              </w:rPr>
              <w:t xml:space="preserve">казание </w:t>
            </w:r>
            <w:r w:rsidR="003438C2" w:rsidRPr="00FC32D2">
              <w:rPr>
                <w:rFonts w:cs="Arial"/>
                <w:szCs w:val="22"/>
              </w:rPr>
              <w:t>услуг по нанесению дорожной разметки, установке и содержанию дорожных знаков на территории</w:t>
            </w:r>
            <w:r w:rsidR="003438C2" w:rsidRPr="00942C8A">
              <w:rPr>
                <w:rFonts w:cs="Arial"/>
                <w:sz w:val="20"/>
                <w:szCs w:val="20"/>
              </w:rPr>
              <w:t xml:space="preserve"> ОАО «Славнефть-ЯНОС»</w:t>
            </w:r>
          </w:p>
        </w:tc>
      </w:tr>
      <w:tr w:rsidR="001319DA" w:rsidRPr="002E571A" w:rsidTr="00D04D18">
        <w:trPr>
          <w:trHeight w:val="521"/>
        </w:trPr>
        <w:tc>
          <w:tcPr>
            <w:tcW w:w="6369" w:type="dxa"/>
          </w:tcPr>
          <w:p w:rsidR="001319DA" w:rsidRPr="002E571A" w:rsidRDefault="001319DA" w:rsidP="00713E7A">
            <w:pPr>
              <w:tabs>
                <w:tab w:val="left" w:pos="2880"/>
                <w:tab w:val="left" w:pos="3240"/>
              </w:tabs>
              <w:rPr>
                <w:rFonts w:cs="Arial"/>
                <w:sz w:val="20"/>
                <w:szCs w:val="20"/>
              </w:rPr>
            </w:pPr>
            <w:r w:rsidRPr="002E571A">
              <w:rPr>
                <w:rFonts w:cs="Arial"/>
                <w:sz w:val="20"/>
                <w:szCs w:val="20"/>
              </w:rPr>
              <w:t xml:space="preserve">Срок </w:t>
            </w:r>
            <w:r w:rsidR="00713E7A">
              <w:rPr>
                <w:rFonts w:cs="Arial"/>
                <w:sz w:val="20"/>
                <w:szCs w:val="20"/>
              </w:rPr>
              <w:t>оказания услуг</w:t>
            </w:r>
            <w:r w:rsidR="00693F0D">
              <w:rPr>
                <w:rFonts w:cs="Arial"/>
                <w:sz w:val="20"/>
                <w:szCs w:val="20"/>
              </w:rPr>
              <w:t>/работ</w:t>
            </w:r>
            <w:r w:rsidRPr="002E571A">
              <w:rPr>
                <w:rFonts w:cs="Arial"/>
                <w:sz w:val="20"/>
                <w:szCs w:val="20"/>
              </w:rPr>
              <w:t xml:space="preserve"> </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1319DA" w:rsidP="00B413A3">
            <w:pPr>
              <w:tabs>
                <w:tab w:val="left" w:pos="2880"/>
                <w:tab w:val="left" w:pos="3240"/>
              </w:tabs>
              <w:rPr>
                <w:rFonts w:cs="Arial"/>
                <w:sz w:val="20"/>
                <w:szCs w:val="20"/>
              </w:rPr>
            </w:pPr>
            <w:r w:rsidRPr="00C65C80">
              <w:rPr>
                <w:rFonts w:cs="Arial"/>
                <w:sz w:val="20"/>
                <w:szCs w:val="20"/>
              </w:rPr>
              <w:t xml:space="preserve">Стоимость </w:t>
            </w:r>
            <w:r w:rsidR="00713E7A">
              <w:rPr>
                <w:rFonts w:cs="Arial"/>
                <w:sz w:val="20"/>
                <w:szCs w:val="20"/>
              </w:rPr>
              <w:t>услуг</w:t>
            </w:r>
            <w:r w:rsidR="00693F0D">
              <w:rPr>
                <w:rFonts w:cs="Arial"/>
                <w:sz w:val="20"/>
                <w:szCs w:val="20"/>
              </w:rPr>
              <w:t>/работ</w:t>
            </w:r>
            <w:r w:rsidRPr="00C65C80">
              <w:rPr>
                <w:rFonts w:cs="Arial"/>
                <w:sz w:val="20"/>
                <w:szCs w:val="20"/>
              </w:rPr>
              <w:t xml:space="preserve">, рублей </w:t>
            </w:r>
            <w:r w:rsidR="00B413A3">
              <w:rPr>
                <w:rFonts w:cs="Arial"/>
                <w:sz w:val="20"/>
                <w:szCs w:val="20"/>
              </w:rPr>
              <w:t>без</w:t>
            </w:r>
            <w:r w:rsidRPr="00C65C80">
              <w:rPr>
                <w:rFonts w:cs="Arial"/>
                <w:sz w:val="20"/>
                <w:szCs w:val="20"/>
              </w:rPr>
              <w:t xml:space="preserve"> НДС</w:t>
            </w:r>
          </w:p>
        </w:tc>
        <w:tc>
          <w:tcPr>
            <w:tcW w:w="3093" w:type="dxa"/>
          </w:tcPr>
          <w:p w:rsidR="001319DA" w:rsidRPr="002E571A" w:rsidRDefault="001319DA" w:rsidP="00B413A3">
            <w:pPr>
              <w:tabs>
                <w:tab w:val="left" w:pos="3240"/>
              </w:tabs>
              <w:jc w:val="both"/>
              <w:rPr>
                <w:rFonts w:cs="Arial"/>
                <w:sz w:val="20"/>
                <w:szCs w:val="20"/>
              </w:rPr>
            </w:pPr>
          </w:p>
        </w:tc>
      </w:tr>
      <w:tr w:rsidR="009567AF" w:rsidRPr="002E571A" w:rsidTr="00FC32D2">
        <w:trPr>
          <w:trHeight w:val="269"/>
        </w:trPr>
        <w:tc>
          <w:tcPr>
            <w:tcW w:w="9462" w:type="dxa"/>
            <w:gridSpan w:val="2"/>
          </w:tcPr>
          <w:p w:rsidR="009567AF" w:rsidRPr="009567AF" w:rsidRDefault="009567AF" w:rsidP="0056399F">
            <w:pPr>
              <w:tabs>
                <w:tab w:val="left" w:pos="3240"/>
              </w:tabs>
              <w:jc w:val="both"/>
              <w:rPr>
                <w:rFonts w:cs="Arial"/>
                <w:b/>
                <w:sz w:val="20"/>
                <w:szCs w:val="20"/>
              </w:rPr>
            </w:pPr>
            <w:r w:rsidRPr="009567AF">
              <w:rPr>
                <w:rFonts w:cs="Arial"/>
                <w:b/>
                <w:sz w:val="20"/>
                <w:szCs w:val="20"/>
              </w:rPr>
              <w:t>Детализированное предложение пре</w:t>
            </w:r>
            <w:r>
              <w:rPr>
                <w:rFonts w:cs="Arial"/>
                <w:b/>
                <w:sz w:val="20"/>
                <w:szCs w:val="20"/>
              </w:rPr>
              <w:t>д</w:t>
            </w:r>
            <w:r w:rsidRPr="009567AF">
              <w:rPr>
                <w:rFonts w:cs="Arial"/>
                <w:b/>
                <w:sz w:val="20"/>
                <w:szCs w:val="20"/>
              </w:rPr>
              <w:t>ставлено в приложени</w:t>
            </w:r>
            <w:r w:rsidR="0056399F">
              <w:rPr>
                <w:rFonts w:cs="Arial"/>
                <w:b/>
                <w:sz w:val="20"/>
                <w:szCs w:val="20"/>
              </w:rPr>
              <w:t>ях</w:t>
            </w:r>
            <w:r w:rsidRPr="009567AF">
              <w:rPr>
                <w:rFonts w:cs="Arial"/>
                <w:b/>
                <w:sz w:val="20"/>
                <w:szCs w:val="20"/>
              </w:rPr>
              <w:t xml:space="preserve"> №</w:t>
            </w:r>
            <w:r w:rsidR="00F44B78">
              <w:rPr>
                <w:rFonts w:cs="Arial"/>
                <w:b/>
                <w:sz w:val="20"/>
                <w:szCs w:val="20"/>
              </w:rPr>
              <w:t>2</w:t>
            </w:r>
            <w:r w:rsidR="0056399F">
              <w:rPr>
                <w:rFonts w:cs="Arial"/>
                <w:b/>
                <w:sz w:val="20"/>
                <w:szCs w:val="20"/>
              </w:rPr>
              <w:t xml:space="preserve"> и №5</w:t>
            </w:r>
            <w:r w:rsidRPr="009567AF">
              <w:rPr>
                <w:rFonts w:cs="Arial"/>
                <w:b/>
                <w:sz w:val="20"/>
                <w:szCs w:val="20"/>
              </w:rPr>
              <w:t xml:space="preserve"> к договору</w:t>
            </w:r>
          </w:p>
        </w:tc>
      </w:tr>
      <w:tr w:rsidR="001319DA" w:rsidRPr="002E571A" w:rsidTr="00D04D18">
        <w:trPr>
          <w:trHeight w:val="26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98"/>
        </w:trPr>
        <w:tc>
          <w:tcPr>
            <w:tcW w:w="6369" w:type="dxa"/>
          </w:tcPr>
          <w:p w:rsidR="001319DA" w:rsidRPr="002E571A" w:rsidRDefault="001319DA"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3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472B0D" w:rsidRPr="00472B0D" w:rsidRDefault="00472B0D" w:rsidP="00472B0D">
      <w:pPr>
        <w:numPr>
          <w:ilvl w:val="0"/>
          <w:numId w:val="7"/>
        </w:numPr>
        <w:spacing w:before="0"/>
        <w:jc w:val="both"/>
        <w:rPr>
          <w:rFonts w:cs="Arial"/>
          <w:szCs w:val="22"/>
        </w:rPr>
      </w:pPr>
      <w:r w:rsidRPr="00472B0D">
        <w:rPr>
          <w:rFonts w:cs="Arial"/>
          <w:szCs w:val="22"/>
        </w:rPr>
        <w:t>Настоящее предложение может быть акцептовано до «____» __________________ _____ г. (включительно).</w:t>
      </w:r>
    </w:p>
    <w:p w:rsidR="00472B0D" w:rsidRPr="00472B0D" w:rsidRDefault="00472B0D" w:rsidP="00472B0D">
      <w:pPr>
        <w:numPr>
          <w:ilvl w:val="0"/>
          <w:numId w:val="7"/>
        </w:numPr>
        <w:spacing w:before="0"/>
        <w:jc w:val="both"/>
        <w:rPr>
          <w:rFonts w:cs="Arial"/>
          <w:szCs w:val="22"/>
        </w:rPr>
      </w:pPr>
      <w:r w:rsidRPr="00472B0D">
        <w:rPr>
          <w:rFonts w:cs="Arial"/>
          <w:szCs w:val="22"/>
        </w:rPr>
        <w:t>Настоящее предложение не может быть отозвано и является безотзывной офертой.</w:t>
      </w:r>
    </w:p>
    <w:p w:rsidR="00472B0D" w:rsidRPr="00472B0D" w:rsidRDefault="00472B0D" w:rsidP="00472B0D">
      <w:pPr>
        <w:numPr>
          <w:ilvl w:val="0"/>
          <w:numId w:val="7"/>
        </w:numPr>
        <w:spacing w:before="0"/>
        <w:jc w:val="both"/>
        <w:rPr>
          <w:rFonts w:cs="Arial"/>
          <w:szCs w:val="22"/>
        </w:rPr>
      </w:pPr>
      <w:r w:rsidRPr="00472B0D">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472B0D" w:rsidRPr="00472B0D" w:rsidRDefault="00472B0D" w:rsidP="00472B0D">
      <w:pPr>
        <w:numPr>
          <w:ilvl w:val="0"/>
          <w:numId w:val="7"/>
        </w:numPr>
        <w:spacing w:before="0"/>
        <w:jc w:val="both"/>
        <w:rPr>
          <w:rFonts w:cs="Arial"/>
          <w:szCs w:val="22"/>
        </w:rPr>
      </w:pPr>
      <w:r w:rsidRPr="00472B0D">
        <w:rPr>
          <w:rFonts w:cs="Arial"/>
          <w:szCs w:val="22"/>
        </w:rPr>
        <w:t xml:space="preserve">Настоящая оферта может быть акцептована не более одного раза. </w:t>
      </w:r>
    </w:p>
    <w:p w:rsidR="00472B0D" w:rsidRPr="00472B0D" w:rsidRDefault="00472B0D" w:rsidP="00472B0D">
      <w:pPr>
        <w:numPr>
          <w:ilvl w:val="0"/>
          <w:numId w:val="7"/>
        </w:numPr>
        <w:spacing w:before="0"/>
        <w:jc w:val="both"/>
        <w:rPr>
          <w:rFonts w:cs="Arial"/>
          <w:szCs w:val="22"/>
        </w:rPr>
      </w:pPr>
      <w:r w:rsidRPr="00472B0D">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472B0D" w:rsidRPr="00472B0D" w:rsidRDefault="00472B0D" w:rsidP="00472B0D">
      <w:pPr>
        <w:numPr>
          <w:ilvl w:val="0"/>
          <w:numId w:val="7"/>
        </w:numPr>
        <w:spacing w:before="0"/>
        <w:jc w:val="both"/>
        <w:rPr>
          <w:rFonts w:cs="Arial"/>
          <w:szCs w:val="22"/>
        </w:rPr>
      </w:pPr>
      <w:proofErr w:type="gramStart"/>
      <w:r w:rsidRPr="00472B0D">
        <w:rPr>
          <w:rFonts w:cs="Arial"/>
          <w:szCs w:val="22"/>
        </w:rPr>
        <w:t>Дата</w:t>
      </w:r>
      <w:proofErr w:type="gramEnd"/>
      <w:r w:rsidRPr="00472B0D">
        <w:rPr>
          <w:rFonts w:cs="Arial"/>
          <w:szCs w:val="22"/>
        </w:rPr>
        <w:t xml:space="preserve"> указанная в уведомлении победителю является датой акцепта оферты и датой заключения договора.</w:t>
      </w:r>
    </w:p>
    <w:p w:rsidR="00472B0D" w:rsidRPr="00472B0D" w:rsidRDefault="00472B0D" w:rsidP="00472B0D">
      <w:pPr>
        <w:numPr>
          <w:ilvl w:val="0"/>
          <w:numId w:val="7"/>
        </w:numPr>
        <w:spacing w:before="0"/>
        <w:jc w:val="both"/>
        <w:rPr>
          <w:rFonts w:cs="Arial"/>
          <w:szCs w:val="22"/>
        </w:rPr>
      </w:pPr>
      <w:r w:rsidRPr="00472B0D">
        <w:rPr>
          <w:rFonts w:cs="Arial"/>
          <w:szCs w:val="22"/>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1319DA" w:rsidRPr="002E571A" w:rsidRDefault="00472B0D" w:rsidP="00472B0D">
      <w:pPr>
        <w:numPr>
          <w:ilvl w:val="0"/>
          <w:numId w:val="7"/>
        </w:numPr>
        <w:spacing w:before="0"/>
        <w:jc w:val="both"/>
        <w:rPr>
          <w:rFonts w:cs="Arial"/>
          <w:szCs w:val="22"/>
        </w:rPr>
      </w:pPr>
      <w:r w:rsidRPr="00472B0D">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560A71" w:rsidRDefault="00560A71">
      <w:pPr>
        <w:spacing w:before="0" w:line="276" w:lineRule="auto"/>
        <w:jc w:val="center"/>
      </w:pPr>
    </w:p>
    <w:p w:rsidR="00B71877" w:rsidRDefault="00B71877" w:rsidP="00B71877">
      <w:pPr>
        <w:jc w:val="right"/>
        <w:rPr>
          <w:b/>
        </w:rPr>
        <w:sectPr w:rsidR="00B71877" w:rsidSect="00472B0D">
          <w:footerReference w:type="default" r:id="rId8"/>
          <w:pgSz w:w="11906" w:h="16838"/>
          <w:pgMar w:top="709" w:right="624" w:bottom="709" w:left="1134"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p>
    <w:p w:rsidR="00805648" w:rsidRDefault="00805648">
      <w:r>
        <w:br w:type="page"/>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805648" w:rsidRPr="00152267" w:rsidTr="00942C8A">
        <w:trPr>
          <w:trHeight w:val="258"/>
        </w:trPr>
        <w:tc>
          <w:tcPr>
            <w:tcW w:w="14313" w:type="dxa"/>
            <w:gridSpan w:val="8"/>
            <w:shd w:val="clear" w:color="auto" w:fill="auto"/>
            <w:vAlign w:val="center"/>
            <w:hideMark/>
          </w:tcPr>
          <w:p w:rsidR="00805648" w:rsidRDefault="00805648" w:rsidP="00805648">
            <w:pPr>
              <w:jc w:val="right"/>
              <w:rPr>
                <w:rFonts w:ascii="Times New Roman" w:hAnsi="Times New Roman"/>
                <w:b/>
                <w:bCs/>
                <w:sz w:val="24"/>
              </w:rPr>
            </w:pPr>
            <w:r>
              <w:br w:type="page"/>
            </w:r>
            <w:r w:rsidR="00015A7A">
              <w:br w:type="page"/>
            </w:r>
            <w:r>
              <w:br w:type="page"/>
            </w:r>
            <w:r w:rsidRPr="00152267">
              <w:rPr>
                <w:rFonts w:ascii="Times New Roman" w:hAnsi="Times New Roman"/>
                <w:b/>
                <w:sz w:val="24"/>
              </w:rPr>
              <w:t xml:space="preserve">Форма </w:t>
            </w:r>
            <w:r>
              <w:rPr>
                <w:rFonts w:ascii="Times New Roman" w:hAnsi="Times New Roman"/>
                <w:b/>
                <w:sz w:val="24"/>
              </w:rPr>
              <w:t>7</w:t>
            </w:r>
          </w:p>
          <w:p w:rsidR="00805648" w:rsidRPr="00152267" w:rsidRDefault="00805648" w:rsidP="003438C2">
            <w:pPr>
              <w:rPr>
                <w:rFonts w:ascii="Times New Roman" w:hAnsi="Times New Roman"/>
                <w:b/>
                <w:bCs/>
                <w:sz w:val="24"/>
              </w:rPr>
            </w:pPr>
            <w:r w:rsidRPr="003506F1">
              <w:rPr>
                <w:rFonts w:ascii="Times New Roman" w:hAnsi="Times New Roman"/>
                <w:b/>
                <w:bCs/>
                <w:sz w:val="24"/>
              </w:rPr>
              <w:t>Справка об опыте работы в 201</w:t>
            </w:r>
            <w:r w:rsidR="003438C2">
              <w:rPr>
                <w:rFonts w:ascii="Times New Roman" w:hAnsi="Times New Roman"/>
                <w:b/>
                <w:bCs/>
                <w:sz w:val="24"/>
              </w:rPr>
              <w:t>5</w:t>
            </w:r>
            <w:r w:rsidRPr="003506F1">
              <w:rPr>
                <w:rFonts w:ascii="Times New Roman" w:hAnsi="Times New Roman"/>
                <w:b/>
                <w:bCs/>
                <w:sz w:val="24"/>
              </w:rPr>
              <w:t>, 201</w:t>
            </w:r>
            <w:r w:rsidR="003438C2">
              <w:rPr>
                <w:rFonts w:ascii="Times New Roman" w:hAnsi="Times New Roman"/>
                <w:b/>
                <w:bCs/>
                <w:sz w:val="24"/>
              </w:rPr>
              <w:t>6</w:t>
            </w:r>
            <w:r>
              <w:rPr>
                <w:rFonts w:ascii="Times New Roman" w:hAnsi="Times New Roman"/>
                <w:b/>
                <w:bCs/>
                <w:sz w:val="24"/>
              </w:rPr>
              <w:t>, 201</w:t>
            </w:r>
            <w:r w:rsidR="003438C2">
              <w:rPr>
                <w:rFonts w:ascii="Times New Roman" w:hAnsi="Times New Roman"/>
                <w:b/>
                <w:bCs/>
                <w:sz w:val="24"/>
              </w:rPr>
              <w:t>7</w:t>
            </w:r>
            <w:r w:rsidRPr="003506F1">
              <w:rPr>
                <w:rFonts w:ascii="Times New Roman" w:hAnsi="Times New Roman"/>
                <w:b/>
                <w:bCs/>
                <w:sz w:val="24"/>
              </w:rPr>
              <w:t xml:space="preserve"> г.г.</w:t>
            </w:r>
            <w:r w:rsidRPr="00152267">
              <w:rPr>
                <w:rFonts w:ascii="Times New Roman" w:hAnsi="Times New Roman"/>
                <w:b/>
                <w:bCs/>
                <w:sz w:val="24"/>
              </w:rPr>
              <w:t>*</w:t>
            </w:r>
          </w:p>
        </w:tc>
      </w:tr>
      <w:tr w:rsidR="00805648" w:rsidRPr="00152267" w:rsidTr="00942C8A">
        <w:trPr>
          <w:trHeight w:val="250"/>
        </w:trPr>
        <w:tc>
          <w:tcPr>
            <w:tcW w:w="14313" w:type="dxa"/>
            <w:gridSpan w:val="8"/>
            <w:shd w:val="clear" w:color="auto" w:fill="auto"/>
            <w:vAlign w:val="center"/>
            <w:hideMark/>
          </w:tcPr>
          <w:p w:rsidR="00805648" w:rsidRDefault="00805648" w:rsidP="00942C8A">
            <w:pPr>
              <w:rPr>
                <w:rFonts w:ascii="Times New Roman" w:hAnsi="Times New Roman"/>
                <w:sz w:val="24"/>
              </w:rPr>
            </w:pPr>
            <w:r w:rsidRPr="00152267">
              <w:rPr>
                <w:rFonts w:ascii="Times New Roman" w:hAnsi="Times New Roman"/>
                <w:sz w:val="24"/>
              </w:rPr>
              <w:t>Наименование Претендента: _________________________________</w:t>
            </w:r>
          </w:p>
          <w:p w:rsidR="00805648" w:rsidRPr="00152267" w:rsidRDefault="00805648" w:rsidP="00942C8A">
            <w:pPr>
              <w:rPr>
                <w:rFonts w:ascii="Times New Roman" w:hAnsi="Times New Roman"/>
                <w:sz w:val="24"/>
              </w:rPr>
            </w:pPr>
          </w:p>
        </w:tc>
      </w:tr>
      <w:tr w:rsidR="00805648" w:rsidRPr="00152267" w:rsidTr="00942C8A">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805648" w:rsidRPr="00152267" w:rsidRDefault="00805648" w:rsidP="00942C8A">
            <w:pPr>
              <w:rPr>
                <w:rFonts w:ascii="Times New Roman" w:hAnsi="Times New Roman"/>
                <w:b/>
                <w:bCs/>
                <w:sz w:val="24"/>
              </w:rPr>
            </w:pPr>
            <w:r w:rsidRPr="00152267">
              <w:rPr>
                <w:rFonts w:ascii="Times New Roman" w:hAnsi="Times New Roman"/>
                <w:b/>
                <w:bCs/>
                <w:sz w:val="24"/>
              </w:rPr>
              <w:t>Итого за 201_ год</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805648" w:rsidRPr="00152267" w:rsidRDefault="00805648" w:rsidP="00942C8A">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b/>
                <w:bCs/>
                <w:sz w:val="24"/>
              </w:rPr>
            </w:pPr>
            <w:r w:rsidRPr="00152267">
              <w:rPr>
                <w:rFonts w:ascii="Times New Roman" w:hAnsi="Times New Roman"/>
                <w:b/>
                <w:bCs/>
                <w:sz w:val="24"/>
              </w:rPr>
              <w:t> </w:t>
            </w:r>
          </w:p>
        </w:tc>
      </w:tr>
      <w:tr w:rsidR="00805648" w:rsidRPr="00152267" w:rsidTr="00942C8A">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805648" w:rsidRPr="00152267" w:rsidRDefault="00805648" w:rsidP="00942C8A">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b/>
                <w:bCs/>
                <w:sz w:val="24"/>
              </w:rPr>
            </w:pPr>
            <w:r w:rsidRPr="00152267">
              <w:rPr>
                <w:rFonts w:ascii="Times New Roman" w:hAnsi="Times New Roman"/>
                <w:b/>
                <w:bCs/>
                <w:sz w:val="24"/>
              </w:rPr>
              <w:t> </w:t>
            </w:r>
          </w:p>
        </w:tc>
      </w:tr>
      <w:tr w:rsidR="00805648" w:rsidRPr="00152267" w:rsidTr="00942C8A">
        <w:trPr>
          <w:trHeight w:val="250"/>
        </w:trPr>
        <w:tc>
          <w:tcPr>
            <w:tcW w:w="4306" w:type="dxa"/>
            <w:gridSpan w:val="3"/>
            <w:tcBorders>
              <w:top w:val="nil"/>
              <w:left w:val="nil"/>
              <w:bottom w:val="nil"/>
              <w:right w:val="nil"/>
            </w:tcBorders>
            <w:shd w:val="clear" w:color="auto" w:fill="auto"/>
            <w:noWrap/>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r>
      <w:tr w:rsidR="00805648" w:rsidRPr="00152267" w:rsidTr="00805648">
        <w:trPr>
          <w:trHeight w:val="511"/>
        </w:trPr>
        <w:tc>
          <w:tcPr>
            <w:tcW w:w="6400" w:type="dxa"/>
            <w:gridSpan w:val="4"/>
            <w:tcBorders>
              <w:top w:val="nil"/>
              <w:left w:val="nil"/>
              <w:bottom w:val="nil"/>
              <w:right w:val="nil"/>
            </w:tcBorders>
            <w:shd w:val="clear" w:color="auto" w:fill="auto"/>
            <w:noWrap/>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r>
      <w:tr w:rsidR="00805648" w:rsidRPr="00152267" w:rsidTr="00942C8A">
        <w:trPr>
          <w:trHeight w:val="228"/>
        </w:trPr>
        <w:tc>
          <w:tcPr>
            <w:tcW w:w="8720" w:type="dxa"/>
            <w:gridSpan w:val="5"/>
            <w:tcBorders>
              <w:top w:val="nil"/>
              <w:left w:val="nil"/>
              <w:bottom w:val="nil"/>
              <w:right w:val="nil"/>
            </w:tcBorders>
            <w:shd w:val="clear" w:color="auto" w:fill="auto"/>
            <w:noWrap/>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r>
    </w:tbl>
    <w:p w:rsidR="00805648" w:rsidRDefault="00805648" w:rsidP="00805648">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805648" w:rsidRDefault="00805648" w:rsidP="00805648">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FB21A7" w:rsidRPr="00152267" w:rsidRDefault="00FB21A7" w:rsidP="00805648">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FB21A7" w:rsidRPr="00152267" w:rsidTr="0025330A">
        <w:trPr>
          <w:trHeight w:val="254"/>
        </w:trPr>
        <w:tc>
          <w:tcPr>
            <w:tcW w:w="15028" w:type="dxa"/>
            <w:gridSpan w:val="11"/>
            <w:tcBorders>
              <w:top w:val="nil"/>
              <w:left w:val="nil"/>
              <w:bottom w:val="nil"/>
              <w:right w:val="nil"/>
            </w:tcBorders>
            <w:shd w:val="clear" w:color="auto" w:fill="auto"/>
            <w:noWrap/>
            <w:vAlign w:val="bottom"/>
            <w:hideMark/>
          </w:tcPr>
          <w:p w:rsidR="00FB21A7" w:rsidRPr="00152267" w:rsidRDefault="00FB21A7" w:rsidP="0025330A">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FB21A7" w:rsidRPr="00152267" w:rsidTr="0025330A">
        <w:trPr>
          <w:trHeight w:val="493"/>
        </w:trPr>
        <w:tc>
          <w:tcPr>
            <w:tcW w:w="15028" w:type="dxa"/>
            <w:gridSpan w:val="11"/>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FB21A7" w:rsidRPr="00152267" w:rsidTr="0025330A">
        <w:trPr>
          <w:trHeight w:val="299"/>
        </w:trPr>
        <w:tc>
          <w:tcPr>
            <w:tcW w:w="564" w:type="dxa"/>
            <w:tcBorders>
              <w:top w:val="nil"/>
              <w:left w:val="nil"/>
              <w:bottom w:val="nil"/>
              <w:right w:val="nil"/>
            </w:tcBorders>
            <w:shd w:val="clear" w:color="auto" w:fill="auto"/>
            <w:noWrap/>
            <w:vAlign w:val="bottom"/>
            <w:hideMark/>
          </w:tcPr>
          <w:p w:rsidR="00FB21A7" w:rsidRPr="00152267" w:rsidRDefault="00FB21A7" w:rsidP="0025330A">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FB21A7" w:rsidRPr="00152267" w:rsidTr="0025330A">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xml:space="preserve">Специалисты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690"/>
        </w:trPr>
        <w:tc>
          <w:tcPr>
            <w:tcW w:w="564" w:type="dxa"/>
            <w:tcBorders>
              <w:bottom w:val="single" w:sz="4" w:space="0" w:color="auto"/>
            </w:tcBorders>
            <w:shd w:val="clear" w:color="auto" w:fill="auto"/>
            <w:noWrap/>
            <w:vAlign w:val="bottom"/>
            <w:hideMark/>
          </w:tcPr>
          <w:p w:rsidR="00FB21A7" w:rsidRDefault="00FB21A7" w:rsidP="0025330A">
            <w:pPr>
              <w:widowControl w:val="0"/>
              <w:jc w:val="both"/>
              <w:rPr>
                <w:rFonts w:ascii="Times New Roman" w:hAnsi="Times New Roman"/>
                <w:sz w:val="24"/>
              </w:rPr>
            </w:pPr>
          </w:p>
          <w:p w:rsidR="00015A7A" w:rsidRPr="00152267" w:rsidRDefault="00015A7A" w:rsidP="0025330A">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FB21A7" w:rsidRPr="00152267" w:rsidRDefault="00FB21A7" w:rsidP="0025330A">
            <w:pPr>
              <w:widowControl w:val="0"/>
              <w:rPr>
                <w:rFonts w:ascii="Times New Roman" w:hAnsi="Times New Roman"/>
                <w:sz w:val="24"/>
              </w:rPr>
            </w:pPr>
          </w:p>
          <w:p w:rsidR="00FB21A7" w:rsidRDefault="00FB21A7" w:rsidP="0025330A">
            <w:pPr>
              <w:widowControl w:val="0"/>
              <w:rPr>
                <w:rFonts w:ascii="Times New Roman" w:hAnsi="Times New Roman"/>
                <w:sz w:val="24"/>
              </w:rPr>
            </w:pPr>
          </w:p>
          <w:p w:rsidR="00FB21A7" w:rsidRDefault="00FB21A7" w:rsidP="0025330A">
            <w:pPr>
              <w:widowControl w:val="0"/>
              <w:rPr>
                <w:rFonts w:ascii="Times New Roman" w:hAnsi="Times New Roman"/>
                <w:sz w:val="24"/>
              </w:rPr>
            </w:pPr>
          </w:p>
          <w:p w:rsidR="00FB21A7" w:rsidRPr="00152267" w:rsidRDefault="00FB21A7" w:rsidP="0025330A">
            <w:pPr>
              <w:widowControl w:val="0"/>
              <w:rPr>
                <w:rFonts w:ascii="Times New Roman" w:hAnsi="Times New Roman"/>
                <w:sz w:val="24"/>
              </w:rPr>
            </w:pPr>
          </w:p>
        </w:tc>
        <w:tc>
          <w:tcPr>
            <w:tcW w:w="2137" w:type="dxa"/>
            <w:gridSpan w:val="2"/>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FB21A7" w:rsidRPr="00152267" w:rsidRDefault="00FB21A7" w:rsidP="00FB21A7">
      <w:pPr>
        <w:jc w:val="center"/>
        <w:rPr>
          <w:rFonts w:ascii="Times New Roman" w:hAnsi="Times New Roman"/>
          <w:sz w:val="24"/>
        </w:rPr>
      </w:pPr>
    </w:p>
    <w:p w:rsidR="00FB21A7" w:rsidRPr="00152267" w:rsidRDefault="00FB21A7" w:rsidP="00FB21A7">
      <w:pPr>
        <w:rPr>
          <w:rFonts w:ascii="Times New Roman" w:hAnsi="Times New Roman"/>
          <w:sz w:val="24"/>
        </w:rPr>
      </w:pPr>
      <w:r w:rsidRPr="00152267">
        <w:rPr>
          <w:rFonts w:ascii="Times New Roman" w:hAnsi="Times New Roman"/>
          <w:sz w:val="24"/>
        </w:rPr>
        <w:t>М.П.</w:t>
      </w:r>
    </w:p>
    <w:p w:rsidR="00FB21A7" w:rsidRPr="00152267" w:rsidRDefault="00FB21A7" w:rsidP="00FB21A7">
      <w:pPr>
        <w:rPr>
          <w:rFonts w:ascii="Times New Roman" w:hAnsi="Times New Roman"/>
          <w:sz w:val="24"/>
        </w:rPr>
      </w:pPr>
    </w:p>
    <w:p w:rsidR="00FB21A7" w:rsidRDefault="00FB21A7" w:rsidP="00FB21A7">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FB21A7" w:rsidRDefault="00FB21A7" w:rsidP="00FB21A7">
      <w:pPr>
        <w:rPr>
          <w:rFonts w:ascii="Times New Roman" w:hAnsi="Times New Roman"/>
          <w:sz w:val="24"/>
        </w:rPr>
      </w:pPr>
    </w:p>
    <w:p w:rsidR="00FB21A7" w:rsidRDefault="00FB21A7" w:rsidP="00FB21A7">
      <w:pPr>
        <w:spacing w:before="0" w:line="276" w:lineRule="auto"/>
        <w:jc w:val="center"/>
        <w:rPr>
          <w:rFonts w:ascii="Times New Roman" w:hAnsi="Times New Roman"/>
          <w:b/>
          <w:sz w:val="24"/>
        </w:rPr>
      </w:pPr>
    </w:p>
    <w:sectPr w:rsidR="00FB21A7" w:rsidSect="00805648">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32D2" w:rsidRDefault="00FC32D2" w:rsidP="00FB07D9">
      <w:pPr>
        <w:spacing w:before="0"/>
      </w:pPr>
      <w:r>
        <w:separator/>
      </w:r>
    </w:p>
  </w:endnote>
  <w:endnote w:type="continuationSeparator" w:id="0">
    <w:p w:rsidR="00FC32D2" w:rsidRDefault="00FC32D2"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2D2" w:rsidRDefault="00FC32D2">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32D2" w:rsidRDefault="00FC32D2" w:rsidP="00FB07D9">
      <w:pPr>
        <w:spacing w:before="0"/>
      </w:pPr>
      <w:r>
        <w:separator/>
      </w:r>
    </w:p>
  </w:footnote>
  <w:footnote w:type="continuationSeparator" w:id="0">
    <w:p w:rsidR="00FC32D2" w:rsidRDefault="00FC32D2"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E376A66"/>
    <w:multiLevelType w:val="multilevel"/>
    <w:tmpl w:val="763C481E"/>
    <w:lvl w:ilvl="0">
      <w:start w:val="4"/>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1" w15:restartNumberingAfterBreak="0">
    <w:nsid w:val="4ECA57BD"/>
    <w:multiLevelType w:val="multilevel"/>
    <w:tmpl w:val="693A367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755F13DC"/>
    <w:multiLevelType w:val="hybridMultilevel"/>
    <w:tmpl w:val="440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9"/>
  </w:num>
  <w:num w:numId="2">
    <w:abstractNumId w:val="23"/>
  </w:num>
  <w:num w:numId="3">
    <w:abstractNumId w:val="0"/>
  </w:num>
  <w:num w:numId="4">
    <w:abstractNumId w:val="2"/>
  </w:num>
  <w:num w:numId="5">
    <w:abstractNumId w:val="17"/>
  </w:num>
  <w:num w:numId="6">
    <w:abstractNumId w:val="12"/>
  </w:num>
  <w:num w:numId="7">
    <w:abstractNumId w:val="13"/>
  </w:num>
  <w:num w:numId="8">
    <w:abstractNumId w:val="14"/>
  </w:num>
  <w:num w:numId="9">
    <w:abstractNumId w:val="9"/>
  </w:num>
  <w:num w:numId="10">
    <w:abstractNumId w:val="25"/>
  </w:num>
  <w:num w:numId="11">
    <w:abstractNumId w:val="1"/>
  </w:num>
  <w:num w:numId="12">
    <w:abstractNumId w:val="3"/>
  </w:num>
  <w:num w:numId="13">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5"/>
  </w:num>
  <w:num w:numId="16">
    <w:abstractNumId w:val="7"/>
  </w:num>
  <w:num w:numId="17">
    <w:abstractNumId w:val="22"/>
  </w:num>
  <w:num w:numId="18">
    <w:abstractNumId w:val="16"/>
  </w:num>
  <w:num w:numId="19">
    <w:abstractNumId w:val="18"/>
  </w:num>
  <w:num w:numId="20">
    <w:abstractNumId w:val="11"/>
  </w:num>
  <w:num w:numId="21">
    <w:abstractNumId w:val="24"/>
  </w:num>
  <w:num w:numId="22">
    <w:abstractNumId w:val="10"/>
  </w:num>
  <w:num w:numId="23">
    <w:abstractNumId w:val="21"/>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1A0A"/>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11A"/>
    <w:rsid w:val="001932DB"/>
    <w:rsid w:val="001934B3"/>
    <w:rsid w:val="00193A23"/>
    <w:rsid w:val="00193BCE"/>
    <w:rsid w:val="00194315"/>
    <w:rsid w:val="00194956"/>
    <w:rsid w:val="0019539B"/>
    <w:rsid w:val="00195980"/>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4E01"/>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72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5C4D"/>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92C"/>
    <w:rsid w:val="00323BE2"/>
    <w:rsid w:val="003242EA"/>
    <w:rsid w:val="003249E0"/>
    <w:rsid w:val="00324B14"/>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8C2"/>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5D6C"/>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D7CDE"/>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39BA"/>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B0D"/>
    <w:rsid w:val="00472E78"/>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97A"/>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99F"/>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B90"/>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CD8"/>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617C"/>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3B"/>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48"/>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4AF"/>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1A0"/>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85A"/>
    <w:rsid w:val="00876C95"/>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8A7"/>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122"/>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C8A"/>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7AF"/>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0E3A"/>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46B"/>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25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7BF"/>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1F9"/>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D32"/>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32D"/>
    <w:rsid w:val="00EE4530"/>
    <w:rsid w:val="00EE491F"/>
    <w:rsid w:val="00EE4968"/>
    <w:rsid w:val="00EE49F0"/>
    <w:rsid w:val="00EE5145"/>
    <w:rsid w:val="00EE5180"/>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4B78"/>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A14"/>
    <w:rsid w:val="00F97EEE"/>
    <w:rsid w:val="00FA0A76"/>
    <w:rsid w:val="00FA0F39"/>
    <w:rsid w:val="00FA1289"/>
    <w:rsid w:val="00FA167F"/>
    <w:rsid w:val="00FA17B7"/>
    <w:rsid w:val="00FA1B3C"/>
    <w:rsid w:val="00FA1CE6"/>
    <w:rsid w:val="00FA2298"/>
    <w:rsid w:val="00FA23B5"/>
    <w:rsid w:val="00FA25F5"/>
    <w:rsid w:val="00FA2CC4"/>
    <w:rsid w:val="00FA3596"/>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3D90"/>
    <w:rsid w:val="00FB3F0A"/>
    <w:rsid w:val="00FB3F24"/>
    <w:rsid w:val="00FB41E5"/>
    <w:rsid w:val="00FB4CB6"/>
    <w:rsid w:val="00FB5044"/>
    <w:rsid w:val="00FB5BFA"/>
    <w:rsid w:val="00FB6486"/>
    <w:rsid w:val="00FB6798"/>
    <w:rsid w:val="00FB67E9"/>
    <w:rsid w:val="00FB6BD1"/>
    <w:rsid w:val="00FB6BF6"/>
    <w:rsid w:val="00FB6C14"/>
    <w:rsid w:val="00FB701A"/>
    <w:rsid w:val="00FB7186"/>
    <w:rsid w:val="00FB7346"/>
    <w:rsid w:val="00FB7CFF"/>
    <w:rsid w:val="00FC0AAB"/>
    <w:rsid w:val="00FC0AEB"/>
    <w:rsid w:val="00FC0B24"/>
    <w:rsid w:val="00FC1682"/>
    <w:rsid w:val="00FC1D66"/>
    <w:rsid w:val="00FC1E54"/>
    <w:rsid w:val="00FC2C14"/>
    <w:rsid w:val="00FC2EEB"/>
    <w:rsid w:val="00FC32D2"/>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31D"/>
    <w:rsid w:val="00FD48D9"/>
    <w:rsid w:val="00FD4AFA"/>
    <w:rsid w:val="00FD4C01"/>
    <w:rsid w:val="00FD51DE"/>
    <w:rsid w:val="00FD5C95"/>
    <w:rsid w:val="00FD6EA0"/>
    <w:rsid w:val="00FD72B5"/>
    <w:rsid w:val="00FD74F9"/>
    <w:rsid w:val="00FE0005"/>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99FD3"/>
  <w15:docId w15:val="{B0AB76C1-A37C-497B-92F7-1CF98CA9F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77A59-C748-499C-8E06-F0AC544F1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1968</Words>
  <Characters>11219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4</cp:revision>
  <cp:lastPrinted>2017-10-25T11:19:00Z</cp:lastPrinted>
  <dcterms:created xsi:type="dcterms:W3CDTF">2018-03-06T13:47:00Z</dcterms:created>
  <dcterms:modified xsi:type="dcterms:W3CDTF">2018-03-07T07:04:00Z</dcterms:modified>
</cp:coreProperties>
</file>